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80131" w14:textId="77777777" w:rsidR="00C546CA" w:rsidRPr="00953191" w:rsidRDefault="00C546CA" w:rsidP="00953191">
      <w:pPr>
        <w:pStyle w:val="Body1"/>
        <w:jc w:val="center"/>
        <w:rPr>
          <w:rFonts w:ascii="Arial" w:eastAsiaTheme="minorEastAsia" w:hAnsi="Arial" w:cs="Arial"/>
          <w:b/>
          <w:color w:val="auto"/>
          <w:sz w:val="28"/>
          <w:szCs w:val="28"/>
          <w:lang w:eastAsia="ja-JP"/>
        </w:rPr>
      </w:pPr>
    </w:p>
    <w:p w14:paraId="2B973D96" w14:textId="4C0F0CB9" w:rsidR="00A35019" w:rsidRDefault="00A35019" w:rsidP="00A35019">
      <w:pPr>
        <w:pStyle w:val="Body1"/>
        <w:jc w:val="center"/>
        <w:rPr>
          <w:rFonts w:ascii="Arial" w:eastAsia="Helvetica" w:hAnsi="Arial" w:cs="Arial"/>
          <w:b/>
          <w:sz w:val="28"/>
          <w:szCs w:val="28"/>
        </w:rPr>
      </w:pPr>
      <w:r w:rsidRPr="00A35019">
        <w:rPr>
          <w:rFonts w:ascii="Arial" w:eastAsia="Helvetica" w:hAnsi="Arial" w:cs="Arial"/>
          <w:b/>
          <w:sz w:val="28"/>
          <w:szCs w:val="28"/>
        </w:rPr>
        <w:t>TEACHERS' NOTES</w:t>
      </w:r>
    </w:p>
    <w:p w14:paraId="2B4E88BA" w14:textId="77777777" w:rsidR="00AE5901" w:rsidRPr="00A35019" w:rsidRDefault="00AE5901" w:rsidP="00A35019">
      <w:pPr>
        <w:pStyle w:val="Body1"/>
        <w:jc w:val="center"/>
        <w:rPr>
          <w:rFonts w:ascii="Arial" w:eastAsia="Helvetica" w:hAnsi="Arial" w:cs="Arial"/>
          <w:b/>
          <w:sz w:val="28"/>
          <w:szCs w:val="28"/>
        </w:rPr>
      </w:pPr>
    </w:p>
    <w:p w14:paraId="64225D43" w14:textId="77777777" w:rsidR="00A35019" w:rsidRDefault="00A35019" w:rsidP="00A35019">
      <w:pPr>
        <w:pStyle w:val="Body1"/>
        <w:rPr>
          <w:rFonts w:ascii="Arial" w:hAnsi="Arial" w:cs="Arial"/>
          <w:sz w:val="22"/>
          <w:szCs w:val="22"/>
        </w:rPr>
      </w:pPr>
    </w:p>
    <w:p w14:paraId="1560AEE8" w14:textId="77777777" w:rsidR="00A35019" w:rsidRDefault="00A35019" w:rsidP="00A35019">
      <w:pPr>
        <w:rPr>
          <w:rFonts w:cs="font41"/>
          <w:b/>
          <w:color w:val="000000"/>
          <w:szCs w:val="22"/>
        </w:rPr>
      </w:pPr>
      <w:r>
        <w:rPr>
          <w:rFonts w:cs="font41"/>
          <w:b/>
          <w:color w:val="000000"/>
          <w:szCs w:val="22"/>
        </w:rPr>
        <w:t>ABOUT THE RESOURCE</w:t>
      </w:r>
    </w:p>
    <w:p w14:paraId="7EE00DC6" w14:textId="77777777" w:rsidR="00AE5901" w:rsidRDefault="00AE5901" w:rsidP="00A35019">
      <w:pPr>
        <w:rPr>
          <w:rFonts w:cs="font41"/>
          <w:b/>
          <w:color w:val="000000"/>
          <w:szCs w:val="22"/>
        </w:rPr>
      </w:pPr>
    </w:p>
    <w:p w14:paraId="3922AC69" w14:textId="77777777" w:rsidR="00A35019" w:rsidRDefault="00A35019" w:rsidP="00A35019">
      <w:pPr>
        <w:rPr>
          <w:rFonts w:cs="font41"/>
          <w:color w:val="000000"/>
          <w:szCs w:val="22"/>
        </w:rPr>
      </w:pPr>
      <w:r>
        <w:rPr>
          <w:rFonts w:cs="font41"/>
          <w:color w:val="000000"/>
          <w:szCs w:val="22"/>
        </w:rPr>
        <w:t>This flexible teaching tool, designed for use in English with students aged 11-14, comprises a DVD of fifteen carefully selected extracts from ten feature films accompanied by a disc of curriculum-focused learning resources. These materials offer purposeful and relevant activities for improving students’ engagement and attainment in reading and writing in a range of contexts, exercising skills of descriptive, evaluative, persuasive, analytical and imaginative response. This resource also offers a clear and accessible introduction to work on moving image in English. Film Education offers this educational resource to schools and colleges free of charge.</w:t>
      </w:r>
    </w:p>
    <w:p w14:paraId="023CFF7B" w14:textId="77777777" w:rsidR="00A35019" w:rsidRDefault="00A35019" w:rsidP="00A35019"/>
    <w:p w14:paraId="7921C229" w14:textId="77777777" w:rsidR="00A35019" w:rsidRDefault="00A35019" w:rsidP="00A35019">
      <w:pPr>
        <w:pStyle w:val="Body1"/>
        <w:rPr>
          <w:rFonts w:ascii="Arial" w:eastAsia="Helvetica" w:hAnsi="Arial" w:cs="Arial"/>
          <w:sz w:val="22"/>
          <w:szCs w:val="22"/>
        </w:rPr>
      </w:pPr>
      <w:r>
        <w:rPr>
          <w:rFonts w:ascii="Arial" w:eastAsia="Helvetica" w:hAnsi="Arial" w:cs="Arial"/>
          <w:sz w:val="22"/>
          <w:szCs w:val="22"/>
        </w:rPr>
        <w:t xml:space="preserve">This resource is supported by a </w:t>
      </w:r>
      <w:r w:rsidRPr="00AE5901">
        <w:rPr>
          <w:rFonts w:ascii="Arial" w:eastAsia="Helvetica" w:hAnsi="Arial" w:cs="Arial"/>
          <w:sz w:val="22"/>
          <w:szCs w:val="22"/>
        </w:rPr>
        <w:t xml:space="preserve">website, </w:t>
      </w:r>
      <w:hyperlink r:id="rId9" w:history="1">
        <w:r w:rsidRPr="00AE5901">
          <w:rPr>
            <w:rStyle w:val="Hyperlink"/>
            <w:rFonts w:ascii="Arial" w:hAnsi="Arial"/>
            <w:sz w:val="22"/>
            <w:szCs w:val="22"/>
          </w:rPr>
          <w:t>www.filmeducation.org/thinkingfilm</w:t>
        </w:r>
      </w:hyperlink>
      <w:r w:rsidRPr="00AE5901">
        <w:rPr>
          <w:rFonts w:ascii="Arial" w:eastAsia="Helvetica" w:hAnsi="Arial" w:cs="Arial"/>
          <w:sz w:val="22"/>
          <w:szCs w:val="22"/>
        </w:rPr>
        <w:t xml:space="preserve"> where you will be able to find further information and updates.</w:t>
      </w:r>
    </w:p>
    <w:p w14:paraId="0EFE31F4" w14:textId="77777777" w:rsidR="005F3E77" w:rsidRPr="00AE5901" w:rsidRDefault="005F3E77" w:rsidP="00A35019">
      <w:pPr>
        <w:pStyle w:val="Body1"/>
        <w:rPr>
          <w:rFonts w:ascii="Arial" w:eastAsia="Helvetica" w:hAnsi="Arial" w:cs="Arial"/>
          <w:sz w:val="22"/>
          <w:szCs w:val="22"/>
        </w:rPr>
      </w:pPr>
    </w:p>
    <w:p w14:paraId="1F228CBE" w14:textId="77777777" w:rsidR="00A35019" w:rsidRDefault="00A35019" w:rsidP="00A35019">
      <w:pPr>
        <w:pStyle w:val="Body1"/>
        <w:rPr>
          <w:rFonts w:ascii="Arial" w:eastAsia="Helvetica" w:hAnsi="Arial" w:cs="Arial"/>
          <w:b/>
          <w:sz w:val="22"/>
          <w:szCs w:val="22"/>
        </w:rPr>
      </w:pPr>
    </w:p>
    <w:p w14:paraId="0B7E2A85" w14:textId="77777777" w:rsidR="00A35019" w:rsidRDefault="00A35019" w:rsidP="00A35019">
      <w:pPr>
        <w:pStyle w:val="Body1"/>
        <w:rPr>
          <w:rFonts w:ascii="Arial" w:hAnsi="Arial" w:cs="Arial"/>
          <w:b/>
          <w:sz w:val="22"/>
          <w:szCs w:val="22"/>
        </w:rPr>
      </w:pPr>
      <w:r>
        <w:rPr>
          <w:rFonts w:ascii="Arial" w:hAnsi="Arial" w:cs="Arial"/>
          <w:b/>
          <w:sz w:val="22"/>
          <w:szCs w:val="22"/>
        </w:rPr>
        <w:t>USING THINKING FILM</w:t>
      </w:r>
    </w:p>
    <w:p w14:paraId="747D6CB2" w14:textId="77777777" w:rsidR="00AE5901" w:rsidRDefault="00AE5901" w:rsidP="00A35019">
      <w:pPr>
        <w:pStyle w:val="Body1"/>
        <w:rPr>
          <w:rFonts w:ascii="Arial" w:hAnsi="Arial" w:cs="Arial"/>
          <w:b/>
          <w:sz w:val="22"/>
          <w:szCs w:val="22"/>
        </w:rPr>
      </w:pPr>
    </w:p>
    <w:p w14:paraId="0231ED76" w14:textId="77777777" w:rsidR="00A35019" w:rsidRDefault="00A35019" w:rsidP="00A35019">
      <w:pPr>
        <w:pStyle w:val="Body1"/>
        <w:rPr>
          <w:rFonts w:ascii="Arial" w:hAnsi="Arial" w:cs="Arial"/>
          <w:sz w:val="22"/>
          <w:szCs w:val="22"/>
        </w:rPr>
      </w:pPr>
      <w:r>
        <w:rPr>
          <w:rFonts w:ascii="Arial" w:hAnsi="Arial" w:cs="Arial"/>
          <w:sz w:val="22"/>
          <w:szCs w:val="22"/>
        </w:rPr>
        <w:t>The materials can be approached in a linear fashion as a complete unit of work, or used to focus on particular areas of interest at different points in the term. The introductory activities and supplementary resources offer a general grounding in moving image work that is relevant to all students at ages 11-14, and for work towards GCSE and equivalent in English, Media and Film Studies.</w:t>
      </w:r>
    </w:p>
    <w:p w14:paraId="506F83BC" w14:textId="77777777" w:rsidR="00A35019" w:rsidRDefault="00A35019" w:rsidP="00A35019">
      <w:pPr>
        <w:pStyle w:val="Body1"/>
        <w:rPr>
          <w:rFonts w:ascii="Arial" w:hAnsi="Arial" w:cs="Arial"/>
          <w:sz w:val="22"/>
          <w:szCs w:val="22"/>
        </w:rPr>
      </w:pPr>
    </w:p>
    <w:p w14:paraId="611DA228" w14:textId="77777777" w:rsidR="00A35019" w:rsidRDefault="00A35019" w:rsidP="00A35019">
      <w:pPr>
        <w:pStyle w:val="Body1"/>
        <w:rPr>
          <w:rFonts w:ascii="Arial" w:eastAsia="Helvetica" w:hAnsi="Arial" w:cs="Arial"/>
          <w:sz w:val="22"/>
          <w:szCs w:val="22"/>
        </w:rPr>
      </w:pPr>
      <w:r>
        <w:rPr>
          <w:rFonts w:ascii="Arial" w:eastAsia="Helvetica" w:hAnsi="Arial" w:cs="Arial"/>
          <w:sz w:val="22"/>
          <w:szCs w:val="22"/>
        </w:rPr>
        <w:t xml:space="preserve">Starting with a conceptual exploration of storytelling and texts, the resource is divided into sections on </w:t>
      </w:r>
      <w:r>
        <w:rPr>
          <w:rFonts w:ascii="Arial" w:eastAsia="Helvetica" w:hAnsi="Arial" w:cs="Arial"/>
          <w:b/>
          <w:sz w:val="22"/>
          <w:szCs w:val="22"/>
        </w:rPr>
        <w:t>Setting and atmosphere</w:t>
      </w:r>
      <w:r>
        <w:rPr>
          <w:rFonts w:ascii="Arial" w:eastAsia="Helvetica" w:hAnsi="Arial" w:cs="Arial"/>
          <w:sz w:val="22"/>
          <w:szCs w:val="22"/>
        </w:rPr>
        <w:t xml:space="preserve">, </w:t>
      </w:r>
      <w:r>
        <w:rPr>
          <w:rFonts w:ascii="Arial" w:eastAsia="Helvetica" w:hAnsi="Arial" w:cs="Arial"/>
          <w:b/>
          <w:sz w:val="22"/>
          <w:szCs w:val="22"/>
        </w:rPr>
        <w:t>Character</w:t>
      </w:r>
      <w:r>
        <w:rPr>
          <w:rFonts w:ascii="Arial" w:eastAsia="Helvetica" w:hAnsi="Arial" w:cs="Arial"/>
          <w:sz w:val="22"/>
          <w:szCs w:val="22"/>
        </w:rPr>
        <w:t xml:space="preserve">, </w:t>
      </w:r>
      <w:r>
        <w:rPr>
          <w:rFonts w:ascii="Arial" w:eastAsia="Helvetica" w:hAnsi="Arial" w:cs="Arial"/>
          <w:b/>
          <w:sz w:val="22"/>
          <w:szCs w:val="22"/>
        </w:rPr>
        <w:t>Plot</w:t>
      </w:r>
      <w:r>
        <w:rPr>
          <w:rFonts w:ascii="Arial" w:eastAsia="Helvetica" w:hAnsi="Arial" w:cs="Arial"/>
          <w:sz w:val="22"/>
          <w:szCs w:val="22"/>
        </w:rPr>
        <w:t xml:space="preserve">, </w:t>
      </w:r>
      <w:r>
        <w:rPr>
          <w:rFonts w:ascii="Arial" w:eastAsia="Helvetica" w:hAnsi="Arial" w:cs="Arial"/>
          <w:b/>
          <w:sz w:val="22"/>
          <w:szCs w:val="22"/>
        </w:rPr>
        <w:t>Viewpoint</w:t>
      </w:r>
      <w:r>
        <w:rPr>
          <w:rFonts w:ascii="Arial" w:eastAsia="Helvetica" w:hAnsi="Arial" w:cs="Arial"/>
          <w:sz w:val="22"/>
          <w:szCs w:val="22"/>
        </w:rPr>
        <w:t xml:space="preserve"> and </w:t>
      </w:r>
      <w:r>
        <w:rPr>
          <w:rFonts w:ascii="Arial" w:eastAsia="Helvetica" w:hAnsi="Arial" w:cs="Arial"/>
          <w:b/>
          <w:sz w:val="22"/>
          <w:szCs w:val="22"/>
        </w:rPr>
        <w:t>Genre</w:t>
      </w:r>
      <w:r>
        <w:rPr>
          <w:rFonts w:ascii="Arial" w:eastAsia="Helvetica" w:hAnsi="Arial" w:cs="Arial"/>
          <w:sz w:val="22"/>
          <w:szCs w:val="22"/>
        </w:rPr>
        <w:t>. The grouping of tasks here is conceptual and fluid: teachers may wish to dip in and out of activities or focus on a particular area of the resource where, for example, individual clips could be used to supplement more detailed study of a particular text or theme.</w:t>
      </w:r>
    </w:p>
    <w:p w14:paraId="48E2C7BA" w14:textId="77777777" w:rsidR="00A35019" w:rsidRDefault="00A35019" w:rsidP="00A35019">
      <w:pPr>
        <w:pStyle w:val="Body1"/>
        <w:rPr>
          <w:rFonts w:ascii="Arial" w:hAnsi="Arial" w:cs="Arial"/>
          <w:sz w:val="22"/>
          <w:szCs w:val="22"/>
        </w:rPr>
      </w:pPr>
    </w:p>
    <w:p w14:paraId="3F14F353" w14:textId="77777777" w:rsidR="00A35019" w:rsidRDefault="00A35019" w:rsidP="00A35019">
      <w:pPr>
        <w:pStyle w:val="Body1"/>
        <w:rPr>
          <w:rFonts w:ascii="Arial" w:eastAsia="Helvetica" w:hAnsi="Arial" w:cs="Arial"/>
          <w:sz w:val="22"/>
          <w:szCs w:val="22"/>
        </w:rPr>
      </w:pPr>
      <w:r>
        <w:rPr>
          <w:rFonts w:ascii="Arial" w:eastAsia="Helvetica" w:hAnsi="Arial" w:cs="Arial"/>
          <w:sz w:val="22"/>
          <w:szCs w:val="22"/>
        </w:rPr>
        <w:t>Each clip is referenced at least once in the activities and some are used in more than one section, where they are explored with a different focus each time. The wide range of activities in this pack encourages students to read the moving image closely, developing an understanding of film language within short sequences and across extracts. Students will look at how film sequences are structured, thinking carefully about conventions and audience expectations. Through close</w:t>
      </w:r>
      <w:r>
        <w:rPr>
          <w:rFonts w:ascii="Arial" w:eastAsia="Times New Roman" w:hAnsi="Arial" w:cs="Arial"/>
          <w:sz w:val="22"/>
          <w:szCs w:val="22"/>
          <w:lang w:val="en-GB"/>
        </w:rPr>
        <w:t xml:space="preserve"> watching and repeat-viewing a range of detail can be uncovered and interpreted: an exploration of individual components and their effects in film, as with a written text, allows for analysis of the filmmaker's intentions and the degree of success with which these are achieved. </w:t>
      </w:r>
      <w:r>
        <w:rPr>
          <w:rFonts w:ascii="Arial" w:eastAsia="Helvetica" w:hAnsi="Arial" w:cs="Arial"/>
          <w:sz w:val="22"/>
          <w:szCs w:val="22"/>
        </w:rPr>
        <w:t xml:space="preserve">Creative responses are suggested throughout; these make good extended writing or planning activities; they may also be set as homework, extension or group learning tasks. </w:t>
      </w:r>
    </w:p>
    <w:p w14:paraId="21C79F4E" w14:textId="77777777" w:rsidR="00A35019" w:rsidRDefault="00A35019" w:rsidP="00A35019">
      <w:pPr>
        <w:pStyle w:val="Body1"/>
        <w:rPr>
          <w:rFonts w:ascii="Arial" w:hAnsi="Arial" w:cs="Arial"/>
          <w:sz w:val="22"/>
          <w:szCs w:val="22"/>
        </w:rPr>
      </w:pPr>
    </w:p>
    <w:p w14:paraId="28C35800" w14:textId="77777777" w:rsidR="005F3E77" w:rsidRDefault="005F3E77" w:rsidP="00A35019">
      <w:pPr>
        <w:pStyle w:val="Body1"/>
        <w:rPr>
          <w:rFonts w:ascii="Arial" w:hAnsi="Arial" w:cs="Arial"/>
          <w:sz w:val="22"/>
          <w:szCs w:val="22"/>
        </w:rPr>
      </w:pPr>
    </w:p>
    <w:p w14:paraId="6913BB6F" w14:textId="77777777" w:rsidR="005F3E77" w:rsidRDefault="005F3E77" w:rsidP="00A35019">
      <w:pPr>
        <w:pStyle w:val="Body1"/>
        <w:rPr>
          <w:rFonts w:ascii="Arial" w:hAnsi="Arial" w:cs="Arial"/>
          <w:sz w:val="22"/>
          <w:szCs w:val="22"/>
        </w:rPr>
      </w:pPr>
    </w:p>
    <w:p w14:paraId="350A7D72" w14:textId="77777777" w:rsidR="005F3E77" w:rsidRDefault="005F3E77" w:rsidP="00A35019">
      <w:pPr>
        <w:pStyle w:val="Body1"/>
        <w:rPr>
          <w:rFonts w:ascii="Arial" w:hAnsi="Arial" w:cs="Arial"/>
          <w:sz w:val="22"/>
          <w:szCs w:val="22"/>
        </w:rPr>
      </w:pPr>
    </w:p>
    <w:p w14:paraId="6E7B5C5F" w14:textId="77777777" w:rsidR="005F3E77" w:rsidRDefault="005F3E77" w:rsidP="00A35019">
      <w:pPr>
        <w:pStyle w:val="Body1"/>
        <w:rPr>
          <w:rFonts w:ascii="Arial" w:hAnsi="Arial" w:cs="Arial"/>
          <w:sz w:val="22"/>
          <w:szCs w:val="22"/>
        </w:rPr>
      </w:pPr>
    </w:p>
    <w:p w14:paraId="0D93A02D" w14:textId="77777777" w:rsidR="005F3E77" w:rsidRDefault="005F3E77" w:rsidP="00A35019">
      <w:pPr>
        <w:pStyle w:val="Body1"/>
        <w:rPr>
          <w:rFonts w:ascii="Arial" w:hAnsi="Arial" w:cs="Arial"/>
          <w:sz w:val="22"/>
          <w:szCs w:val="22"/>
        </w:rPr>
      </w:pPr>
    </w:p>
    <w:p w14:paraId="737494F8" w14:textId="77777777" w:rsidR="005F3E77" w:rsidRDefault="005F3E77" w:rsidP="00A35019">
      <w:pPr>
        <w:pStyle w:val="Body1"/>
        <w:rPr>
          <w:rFonts w:ascii="Arial" w:hAnsi="Arial" w:cs="Arial"/>
          <w:sz w:val="22"/>
          <w:szCs w:val="22"/>
        </w:rPr>
      </w:pPr>
    </w:p>
    <w:p w14:paraId="5A83D7E4" w14:textId="77777777" w:rsidR="005F3E77" w:rsidRDefault="005F3E77" w:rsidP="00A35019">
      <w:pPr>
        <w:pStyle w:val="Body1"/>
        <w:rPr>
          <w:rFonts w:ascii="Arial" w:hAnsi="Arial" w:cs="Arial"/>
          <w:sz w:val="22"/>
          <w:szCs w:val="22"/>
        </w:rPr>
      </w:pPr>
    </w:p>
    <w:p w14:paraId="02373940" w14:textId="77777777" w:rsidR="00A35019" w:rsidRDefault="00A35019" w:rsidP="00A35019">
      <w:pPr>
        <w:pStyle w:val="Body1"/>
        <w:rPr>
          <w:rFonts w:ascii="Arial" w:hAnsi="Arial" w:cs="Arial"/>
          <w:b/>
          <w:sz w:val="22"/>
          <w:szCs w:val="22"/>
        </w:rPr>
      </w:pPr>
      <w:r>
        <w:rPr>
          <w:rFonts w:ascii="Arial" w:hAnsi="Arial" w:cs="Arial"/>
          <w:b/>
          <w:sz w:val="22"/>
          <w:szCs w:val="22"/>
        </w:rPr>
        <w:t>USING FILM IN ENGLISH</w:t>
      </w:r>
    </w:p>
    <w:p w14:paraId="0ABFEDF7" w14:textId="77777777" w:rsidR="00AE5901" w:rsidRDefault="00AE5901" w:rsidP="00A35019">
      <w:pPr>
        <w:pStyle w:val="Body1"/>
        <w:rPr>
          <w:rFonts w:ascii="Arial" w:hAnsi="Arial" w:cs="Arial"/>
          <w:b/>
          <w:sz w:val="22"/>
          <w:szCs w:val="22"/>
        </w:rPr>
      </w:pPr>
    </w:p>
    <w:p w14:paraId="47A3574B" w14:textId="49BDA9A2" w:rsidR="00A35019" w:rsidRPr="00DE46B9" w:rsidRDefault="00A35019" w:rsidP="00A35019">
      <w:pPr>
        <w:pStyle w:val="Body1"/>
        <w:rPr>
          <w:rFonts w:ascii="Arial" w:eastAsia="Helvetica" w:hAnsi="Arial" w:cs="Arial"/>
          <w:sz w:val="22"/>
          <w:szCs w:val="22"/>
        </w:rPr>
      </w:pPr>
      <w:r>
        <w:rPr>
          <w:rFonts w:ascii="Arial" w:eastAsia="Helvetica" w:hAnsi="Arial" w:cs="Arial"/>
          <w:sz w:val="22"/>
          <w:szCs w:val="22"/>
        </w:rPr>
        <w:t xml:space="preserve">Whilst film often finds a place in the 'media and non-fiction' section of the syllabus, this can be an awkward fit for a medium that is capable of a huge range of expression. If we consider film to be a storytelling medium, in principle, then any feature film can be explored in terms of story and genre. The clips in this resource are taken from films that are, in many cases, based on adaptations from written works (from a literary 'classic' such as </w:t>
      </w:r>
      <w:r>
        <w:rPr>
          <w:rFonts w:ascii="Arial" w:eastAsia="Helvetica" w:hAnsi="Arial" w:cs="Arial"/>
          <w:i/>
          <w:sz w:val="22"/>
          <w:szCs w:val="22"/>
        </w:rPr>
        <w:t>Great Expectations</w:t>
      </w:r>
      <w:r>
        <w:rPr>
          <w:rFonts w:ascii="Arial" w:eastAsia="Helvetica" w:hAnsi="Arial" w:cs="Arial"/>
          <w:sz w:val="22"/>
          <w:szCs w:val="22"/>
        </w:rPr>
        <w:t xml:space="preserve"> to a graphic novel such as </w:t>
      </w:r>
      <w:r>
        <w:rPr>
          <w:rFonts w:ascii="Arial" w:eastAsia="Helvetica" w:hAnsi="Arial" w:cs="Arial"/>
          <w:i/>
          <w:sz w:val="22"/>
          <w:szCs w:val="22"/>
        </w:rPr>
        <w:t>Thor</w:t>
      </w:r>
      <w:r>
        <w:rPr>
          <w:rFonts w:ascii="Arial" w:eastAsia="Helvetica" w:hAnsi="Arial" w:cs="Arial"/>
          <w:sz w:val="22"/>
          <w:szCs w:val="22"/>
        </w:rPr>
        <w:t xml:space="preserve">). This deliberate choice is intended to reflect the primary focus within English on the written text and to provide a bridging tool between study of printed texts and an exploration of film texts in the English classroom.  </w:t>
      </w:r>
    </w:p>
    <w:p w14:paraId="43FA1B95" w14:textId="77777777" w:rsidR="00A35019" w:rsidRDefault="00A35019" w:rsidP="00A35019">
      <w:pPr>
        <w:rPr>
          <w:rFonts w:cs="Arial"/>
          <w:szCs w:val="22"/>
        </w:rPr>
      </w:pPr>
    </w:p>
    <w:p w14:paraId="6D00EAFC" w14:textId="77777777" w:rsidR="00A35019" w:rsidRDefault="00A35019" w:rsidP="00A35019">
      <w:pPr>
        <w:pStyle w:val="Body1"/>
        <w:rPr>
          <w:rFonts w:ascii="Arial" w:eastAsia="Times New Roman" w:hAnsi="Arial" w:cs="Arial"/>
          <w:sz w:val="22"/>
          <w:szCs w:val="22"/>
        </w:rPr>
      </w:pPr>
      <w:r>
        <w:rPr>
          <w:rFonts w:ascii="Arial" w:eastAsia="Times New Roman" w:hAnsi="Arial" w:cs="Arial"/>
          <w:sz w:val="22"/>
          <w:szCs w:val="22"/>
        </w:rPr>
        <w:t>Despite its debt to other forms and especially the novel, film tells its story with its own grammar, its own syntax. Camera movement, camera position, framing, lighting, sound, and editing are some of the main vocabulary by which a director or screenwriter may express a narrative. A film of a novel is far from being a mechanical copy of the source - it represents a shift from one set of conventions for representing the world to another. Why this should be so, what is the nature of this shift and for whom is it done, what is 'gained' and what 'lost' - these are some of the questions necessarily addressed when the 'film of the book' is introduced to a class.</w:t>
      </w:r>
    </w:p>
    <w:p w14:paraId="75270502" w14:textId="77777777" w:rsidR="00F12056" w:rsidRDefault="00F12056" w:rsidP="00A35019">
      <w:pPr>
        <w:pStyle w:val="Body1"/>
        <w:rPr>
          <w:rFonts w:ascii="Arial" w:eastAsia="Times New Roman" w:hAnsi="Arial" w:cs="Arial"/>
          <w:sz w:val="22"/>
          <w:szCs w:val="22"/>
        </w:rPr>
      </w:pPr>
    </w:p>
    <w:p w14:paraId="48CF153D" w14:textId="77777777" w:rsidR="005F3E77" w:rsidRDefault="005F3E77" w:rsidP="00A35019">
      <w:pPr>
        <w:pStyle w:val="Body1"/>
        <w:rPr>
          <w:rFonts w:ascii="Arial" w:hAnsi="Arial" w:cs="Arial"/>
          <w:sz w:val="22"/>
          <w:szCs w:val="22"/>
        </w:rPr>
      </w:pPr>
    </w:p>
    <w:p w14:paraId="0C218C23" w14:textId="3911A656" w:rsidR="00DE46B9" w:rsidRDefault="00A35019" w:rsidP="00A35019">
      <w:pPr>
        <w:pStyle w:val="Body1"/>
        <w:rPr>
          <w:rFonts w:ascii="Arial" w:eastAsia="Helvetica" w:hAnsi="Arial" w:cs="Arial"/>
          <w:b/>
          <w:sz w:val="22"/>
          <w:szCs w:val="22"/>
        </w:rPr>
      </w:pPr>
      <w:r>
        <w:rPr>
          <w:rFonts w:ascii="Arial" w:eastAsia="Helvetica" w:hAnsi="Arial" w:cs="Arial"/>
          <w:b/>
          <w:sz w:val="22"/>
          <w:szCs w:val="22"/>
        </w:rPr>
        <w:t>Film language</w:t>
      </w:r>
    </w:p>
    <w:p w14:paraId="45B67B85" w14:textId="77777777" w:rsidR="00A35019" w:rsidRDefault="00A35019" w:rsidP="00A35019">
      <w:pPr>
        <w:pStyle w:val="Body1"/>
        <w:rPr>
          <w:rFonts w:ascii="Arial" w:eastAsia="Helvetica" w:hAnsi="Arial" w:cs="Arial"/>
          <w:sz w:val="22"/>
          <w:szCs w:val="22"/>
        </w:rPr>
      </w:pPr>
      <w:r>
        <w:rPr>
          <w:rFonts w:ascii="Arial" w:eastAsia="Helvetica" w:hAnsi="Arial" w:cs="Arial"/>
          <w:sz w:val="22"/>
          <w:szCs w:val="22"/>
        </w:rPr>
        <w:t xml:space="preserve">Just as we teach children skills for close reading of and engagement with written texts, so we should also equip them with the tools required to make sense of film texts. Without being off-putting or overly complex, the Thinking Film approach is to offer students precise vocabulary for expression and conceptual understanding of elements in the construction of film and the ways in which the viewer may be encouraged to respond to individual elements. </w:t>
      </w:r>
    </w:p>
    <w:p w14:paraId="04AD8865" w14:textId="77777777" w:rsidR="00A35019" w:rsidRDefault="00A35019" w:rsidP="00A35019">
      <w:pPr>
        <w:pStyle w:val="Body1"/>
        <w:rPr>
          <w:rFonts w:ascii="Arial" w:eastAsia="Helvetica" w:hAnsi="Arial" w:cs="Arial"/>
          <w:sz w:val="22"/>
          <w:szCs w:val="22"/>
        </w:rPr>
      </w:pPr>
    </w:p>
    <w:p w14:paraId="10562D76" w14:textId="77777777" w:rsidR="00A35019" w:rsidRDefault="00A35019" w:rsidP="00A35019">
      <w:pPr>
        <w:pStyle w:val="Body1"/>
        <w:rPr>
          <w:rFonts w:ascii="Arial" w:hAnsi="Arial" w:cs="Arial"/>
          <w:sz w:val="22"/>
          <w:szCs w:val="22"/>
        </w:rPr>
      </w:pPr>
      <w:r>
        <w:rPr>
          <w:rFonts w:ascii="Arial" w:eastAsia="Helvetica" w:hAnsi="Arial" w:cs="Arial"/>
          <w:sz w:val="22"/>
          <w:szCs w:val="22"/>
        </w:rPr>
        <w:t xml:space="preserve">Basic vocabulary about shot types and camera angles not only enables students to express their ideas clearly, it also helps them to read the moving image more closely. </w:t>
      </w:r>
      <w:r>
        <w:rPr>
          <w:rFonts w:ascii="Arial" w:eastAsia="Helvetica" w:hAnsi="Arial" w:cs="Arial"/>
          <w:b/>
          <w:sz w:val="22"/>
          <w:szCs w:val="22"/>
        </w:rPr>
        <w:t xml:space="preserve"> </w:t>
      </w:r>
      <w:r>
        <w:rPr>
          <w:rFonts w:ascii="Arial" w:hAnsi="Arial" w:cs="Arial"/>
          <w:sz w:val="22"/>
          <w:szCs w:val="22"/>
        </w:rPr>
        <w:t xml:space="preserve">Within the </w:t>
      </w:r>
      <w:r>
        <w:rPr>
          <w:rFonts w:ascii="Arial" w:hAnsi="Arial" w:cs="Arial"/>
          <w:b/>
          <w:sz w:val="22"/>
          <w:szCs w:val="22"/>
        </w:rPr>
        <w:t>Supplementary resources</w:t>
      </w:r>
      <w:r>
        <w:rPr>
          <w:rFonts w:ascii="Arial" w:hAnsi="Arial" w:cs="Arial"/>
          <w:sz w:val="22"/>
          <w:szCs w:val="22"/>
        </w:rPr>
        <w:t xml:space="preserve"> section on this disc you will find a basic </w:t>
      </w:r>
      <w:r>
        <w:rPr>
          <w:rFonts w:ascii="Arial" w:hAnsi="Arial" w:cs="Arial"/>
          <w:b/>
          <w:sz w:val="22"/>
          <w:szCs w:val="22"/>
        </w:rPr>
        <w:t>Shot types</w:t>
      </w:r>
      <w:r>
        <w:rPr>
          <w:rFonts w:ascii="Arial" w:hAnsi="Arial" w:cs="Arial"/>
          <w:sz w:val="22"/>
          <w:szCs w:val="22"/>
        </w:rPr>
        <w:t xml:space="preserve"> worksheet and a </w:t>
      </w:r>
      <w:r>
        <w:rPr>
          <w:rFonts w:ascii="Arial" w:hAnsi="Arial" w:cs="Arial"/>
          <w:b/>
          <w:sz w:val="22"/>
          <w:szCs w:val="22"/>
        </w:rPr>
        <w:t>Film Language glossary</w:t>
      </w:r>
      <w:r>
        <w:rPr>
          <w:rFonts w:ascii="Arial" w:hAnsi="Arial" w:cs="Arial"/>
          <w:sz w:val="22"/>
          <w:szCs w:val="22"/>
        </w:rPr>
        <w:t xml:space="preserve">. We would recommend that each student be given a copy of these for his/her folder or exercise book as it makes a helpful and versatile reference. </w:t>
      </w:r>
    </w:p>
    <w:p w14:paraId="5BCD1192" w14:textId="77777777" w:rsidR="00DE46B9" w:rsidRDefault="00DE46B9" w:rsidP="00A35019">
      <w:pPr>
        <w:pStyle w:val="Body1"/>
        <w:rPr>
          <w:rFonts w:ascii="Arial" w:hAnsi="Arial" w:cs="Arial"/>
          <w:sz w:val="22"/>
          <w:szCs w:val="22"/>
        </w:rPr>
      </w:pPr>
    </w:p>
    <w:p w14:paraId="40B73C57" w14:textId="77777777" w:rsidR="005F3E77" w:rsidRDefault="005F3E77" w:rsidP="00A35019">
      <w:pPr>
        <w:pStyle w:val="Body1"/>
      </w:pPr>
    </w:p>
    <w:p w14:paraId="7F2FDE04" w14:textId="77777777" w:rsidR="00A35019" w:rsidRDefault="00A35019" w:rsidP="00A35019">
      <w:pPr>
        <w:pStyle w:val="Body1"/>
        <w:rPr>
          <w:rFonts w:ascii="Arial" w:eastAsia="Times New Roman" w:hAnsi="Arial" w:cs="Arial"/>
          <w:b/>
          <w:bCs/>
          <w:sz w:val="22"/>
          <w:szCs w:val="22"/>
        </w:rPr>
      </w:pPr>
      <w:r>
        <w:rPr>
          <w:rFonts w:ascii="Arial" w:eastAsia="Times New Roman" w:hAnsi="Arial" w:cs="Arial"/>
          <w:b/>
          <w:bCs/>
          <w:sz w:val="22"/>
          <w:szCs w:val="22"/>
        </w:rPr>
        <w:t>TAKING IT FURTHER</w:t>
      </w:r>
    </w:p>
    <w:p w14:paraId="50929F8F" w14:textId="77777777" w:rsidR="005F3E77" w:rsidRDefault="005F3E77" w:rsidP="00A35019">
      <w:pPr>
        <w:pStyle w:val="Body1"/>
        <w:rPr>
          <w:rFonts w:ascii="Arial" w:eastAsia="Times New Roman" w:hAnsi="Arial" w:cs="Arial"/>
          <w:b/>
          <w:bCs/>
          <w:sz w:val="22"/>
          <w:szCs w:val="22"/>
        </w:rPr>
      </w:pPr>
    </w:p>
    <w:p w14:paraId="6A652D39" w14:textId="77777777" w:rsidR="00A35019" w:rsidRDefault="00A35019" w:rsidP="00A35019">
      <w:pPr>
        <w:numPr>
          <w:ilvl w:val="0"/>
          <w:numId w:val="45"/>
        </w:numPr>
        <w:suppressAutoHyphens/>
        <w:rPr>
          <w:rFonts w:cs="Arial"/>
          <w:szCs w:val="22"/>
        </w:rPr>
      </w:pPr>
      <w:r>
        <w:rPr>
          <w:rFonts w:cs="Arial"/>
          <w:szCs w:val="22"/>
        </w:rPr>
        <w:t>Film Education offers additional resources for a number of the films on this disc. The index of film titles in these Teachers’ Notes shows where these can be found online; all are accessible free of charge.</w:t>
      </w:r>
    </w:p>
    <w:p w14:paraId="4684C198" w14:textId="77777777" w:rsidR="00A35019" w:rsidRDefault="00A35019" w:rsidP="00A35019">
      <w:pPr>
        <w:pStyle w:val="Body1"/>
        <w:numPr>
          <w:ilvl w:val="0"/>
          <w:numId w:val="45"/>
        </w:numPr>
        <w:suppressAutoHyphens/>
        <w:rPr>
          <w:rFonts w:ascii="Arial" w:eastAsia="Helvetica" w:hAnsi="Arial" w:cs="Arial"/>
          <w:sz w:val="22"/>
          <w:szCs w:val="22"/>
        </w:rPr>
      </w:pPr>
      <w:r>
        <w:rPr>
          <w:rFonts w:ascii="Arial" w:eastAsia="Helvetica" w:hAnsi="Arial" w:cs="Arial"/>
          <w:sz w:val="22"/>
          <w:szCs w:val="22"/>
        </w:rPr>
        <w:t>For further information on the films themselves, there is a wealth of online sources: for example, sites such as the Internet Movie Database (IMDb) supply a wide range of detail on almost any feature film.</w:t>
      </w:r>
    </w:p>
    <w:p w14:paraId="6E03AE8C" w14:textId="77777777" w:rsidR="00A35019" w:rsidRDefault="00A35019" w:rsidP="00A35019">
      <w:pPr>
        <w:numPr>
          <w:ilvl w:val="0"/>
          <w:numId w:val="45"/>
        </w:numPr>
        <w:suppressAutoHyphens/>
        <w:rPr>
          <w:rFonts w:cs="Arial"/>
          <w:szCs w:val="22"/>
        </w:rPr>
      </w:pPr>
      <w:r>
        <w:rPr>
          <w:rFonts w:cs="Arial"/>
          <w:szCs w:val="22"/>
        </w:rPr>
        <w:t xml:space="preserve">Teachers may wish to use this resource to ground further study of the moving image; for example, when working towards an examination or coursework style piece, or as preparation for entry into a film or media qualification post-14. </w:t>
      </w:r>
    </w:p>
    <w:p w14:paraId="1E4C11E5" w14:textId="77777777" w:rsidR="00A35019" w:rsidRDefault="00A35019" w:rsidP="00A35019">
      <w:pPr>
        <w:pStyle w:val="Body1"/>
        <w:numPr>
          <w:ilvl w:val="0"/>
          <w:numId w:val="45"/>
        </w:numPr>
        <w:suppressAutoHyphens/>
        <w:rPr>
          <w:rFonts w:ascii="Arial" w:eastAsia="Helvetica" w:hAnsi="Arial" w:cs="Arial"/>
          <w:sz w:val="22"/>
          <w:szCs w:val="22"/>
        </w:rPr>
      </w:pPr>
      <w:r>
        <w:rPr>
          <w:rFonts w:ascii="Arial" w:eastAsia="Helvetica" w:hAnsi="Arial" w:cs="Arial"/>
          <w:sz w:val="22"/>
          <w:szCs w:val="22"/>
        </w:rPr>
        <w:t>General questions for approaching any film sequence are given in the appendix at the end of this document. These offer a useful framework for close study of moving image extracts and could be used in a variety of contexts.</w:t>
      </w:r>
    </w:p>
    <w:p w14:paraId="67573A5B" w14:textId="77777777" w:rsidR="00A35019" w:rsidRDefault="00A35019" w:rsidP="00A35019">
      <w:pPr>
        <w:pStyle w:val="Body1"/>
        <w:rPr>
          <w:rFonts w:ascii="Arial" w:eastAsia="Helvetica" w:hAnsi="Arial" w:cs="Arial"/>
          <w:sz w:val="22"/>
          <w:szCs w:val="22"/>
        </w:rPr>
      </w:pPr>
    </w:p>
    <w:p w14:paraId="652511FD" w14:textId="77777777" w:rsidR="00C4352E" w:rsidRDefault="00C4352E" w:rsidP="00A35019">
      <w:pPr>
        <w:pStyle w:val="Body1"/>
        <w:rPr>
          <w:rFonts w:ascii="Arial" w:eastAsia="Helvetica" w:hAnsi="Arial" w:cs="Arial"/>
          <w:b/>
          <w:sz w:val="22"/>
          <w:szCs w:val="22"/>
        </w:rPr>
      </w:pPr>
    </w:p>
    <w:p w14:paraId="1866AFCB" w14:textId="77777777" w:rsidR="00A35019" w:rsidRDefault="00A35019" w:rsidP="00A35019">
      <w:pPr>
        <w:pStyle w:val="Body1"/>
        <w:rPr>
          <w:rFonts w:ascii="Arial" w:eastAsia="Helvetica" w:hAnsi="Arial" w:cs="Arial"/>
          <w:b/>
          <w:sz w:val="22"/>
          <w:szCs w:val="22"/>
        </w:rPr>
      </w:pPr>
      <w:r>
        <w:rPr>
          <w:rFonts w:ascii="Arial" w:eastAsia="Helvetica" w:hAnsi="Arial" w:cs="Arial"/>
          <w:b/>
          <w:sz w:val="22"/>
          <w:szCs w:val="22"/>
        </w:rPr>
        <w:t>THE DVD</w:t>
      </w:r>
    </w:p>
    <w:p w14:paraId="5A2FF23F" w14:textId="77777777" w:rsidR="00C4352E" w:rsidRDefault="00C4352E" w:rsidP="00A35019">
      <w:pPr>
        <w:pStyle w:val="Body1"/>
        <w:rPr>
          <w:rFonts w:ascii="Arial" w:eastAsia="Helvetica" w:hAnsi="Arial" w:cs="Arial"/>
          <w:b/>
          <w:sz w:val="22"/>
          <w:szCs w:val="22"/>
        </w:rPr>
      </w:pPr>
    </w:p>
    <w:p w14:paraId="3672C674" w14:textId="77777777" w:rsidR="00A35019" w:rsidRDefault="00A35019" w:rsidP="00A35019">
      <w:pPr>
        <w:pStyle w:val="Body1"/>
        <w:rPr>
          <w:rFonts w:ascii="Arial" w:eastAsia="Helvetica" w:hAnsi="Arial" w:cs="Arial"/>
          <w:sz w:val="22"/>
          <w:szCs w:val="22"/>
        </w:rPr>
      </w:pPr>
      <w:r>
        <w:rPr>
          <w:rFonts w:ascii="Arial" w:eastAsia="Helvetica" w:hAnsi="Arial" w:cs="Arial"/>
          <w:sz w:val="22"/>
          <w:szCs w:val="22"/>
        </w:rPr>
        <w:t>The film clips in this resource have been carefully selected from feature films of a range of genres, from a variety of time periods and production contexts. The clips are taken from ten different films, released between 1946 and 2011: there are fifteen clips in total. The intention is to enable the teacher to use the clips in the most suitable way for their classes. Film titles are listed alphabetically on the disc for ease of use.</w:t>
      </w:r>
    </w:p>
    <w:p w14:paraId="6C342375" w14:textId="77777777" w:rsidR="00A35019" w:rsidRDefault="00A35019" w:rsidP="00A35019">
      <w:pPr>
        <w:rPr>
          <w:rFonts w:cs="Arial"/>
          <w:szCs w:val="22"/>
        </w:rPr>
      </w:pPr>
    </w:p>
    <w:p w14:paraId="7C6D44D5" w14:textId="06F69971" w:rsidR="00C4352E" w:rsidRDefault="00A35019" w:rsidP="00A35019">
      <w:pPr>
        <w:pStyle w:val="Body1"/>
        <w:rPr>
          <w:rFonts w:ascii="Arial" w:eastAsia="Helvetica" w:hAnsi="Arial" w:cs="Arial"/>
          <w:b/>
          <w:sz w:val="22"/>
          <w:szCs w:val="22"/>
        </w:rPr>
      </w:pPr>
      <w:r>
        <w:rPr>
          <w:rFonts w:ascii="Arial" w:eastAsia="Helvetica" w:hAnsi="Arial" w:cs="Arial"/>
          <w:b/>
          <w:sz w:val="22"/>
          <w:szCs w:val="22"/>
        </w:rPr>
        <w:t>A note on classification</w:t>
      </w:r>
    </w:p>
    <w:p w14:paraId="0D1ED58A" w14:textId="77777777" w:rsidR="00A35019" w:rsidRDefault="00A35019" w:rsidP="00A35019">
      <w:pPr>
        <w:pStyle w:val="Body1"/>
        <w:rPr>
          <w:rFonts w:ascii="Arial" w:eastAsia="Helvetica" w:hAnsi="Arial" w:cs="Arial"/>
          <w:sz w:val="22"/>
          <w:szCs w:val="22"/>
        </w:rPr>
      </w:pPr>
      <w:r>
        <w:rPr>
          <w:rFonts w:ascii="Arial" w:eastAsia="Helvetica" w:hAnsi="Arial" w:cs="Arial"/>
          <w:sz w:val="22"/>
          <w:szCs w:val="22"/>
        </w:rPr>
        <w:t xml:space="preserve">The BBFC classification for each film is listed here for your reference. Please be aware that this rating is for the film as a whole, rather than for the individual clip. Information on classification, and more detailed information on the classification decisions made for more recent films, is available through the BBFC website: http://www.bbfc.co.uk/ </w:t>
      </w:r>
    </w:p>
    <w:p w14:paraId="72F2C3BB" w14:textId="77777777" w:rsidR="00A35019" w:rsidRDefault="00A35019" w:rsidP="00A35019">
      <w:pPr>
        <w:pStyle w:val="Body1"/>
        <w:rPr>
          <w:rFonts w:ascii="Arial" w:eastAsia="Helvetica" w:hAnsi="Arial" w:cs="Arial"/>
          <w:sz w:val="22"/>
          <w:szCs w:val="22"/>
        </w:rPr>
      </w:pPr>
    </w:p>
    <w:p w14:paraId="2A24B55A" w14:textId="5AF908FE" w:rsidR="00A35019" w:rsidRPr="000C4B47" w:rsidRDefault="00A35019" w:rsidP="000C4B47">
      <w:pPr>
        <w:pStyle w:val="Body1"/>
        <w:rPr>
          <w:rFonts w:ascii="Arial" w:eastAsia="Helvetica" w:hAnsi="Arial" w:cs="Arial"/>
          <w:sz w:val="22"/>
          <w:szCs w:val="22"/>
        </w:rPr>
      </w:pPr>
      <w:r>
        <w:rPr>
          <w:rFonts w:ascii="Arial" w:eastAsia="Helvetica" w:hAnsi="Arial" w:cs="Arial"/>
          <w:sz w:val="22"/>
          <w:szCs w:val="22"/>
        </w:rPr>
        <w:t xml:space="preserve">We recommend teachers view individual clips carefully before using them with their students to ensure that they are familiar with the content and are happy with the suitability of the material for their classes. These clips have been chosen with care and sensitivity and although the use of film in a schools context is exempt from certification requirements, it is important that teachers work with department heads and their school leadership team and school governors to ensure that the learning intentions are well understood. It is important, particularly where the certificate of a film is above the age of a student, that parents are aware of the films their children will be exploring and the learning context within which this activity will take place. </w:t>
      </w:r>
    </w:p>
    <w:tbl>
      <w:tblPr>
        <w:tblW w:w="0" w:type="auto"/>
        <w:jc w:val="right"/>
        <w:tblInd w:w="-459" w:type="dxa"/>
        <w:tblLayout w:type="fixed"/>
        <w:tblLook w:val="0000" w:firstRow="0" w:lastRow="0" w:firstColumn="0" w:lastColumn="0" w:noHBand="0" w:noVBand="0"/>
      </w:tblPr>
      <w:tblGrid>
        <w:gridCol w:w="2552"/>
        <w:gridCol w:w="709"/>
        <w:gridCol w:w="708"/>
        <w:gridCol w:w="5006"/>
      </w:tblGrid>
      <w:tr w:rsidR="00C80F04" w14:paraId="02282F24" w14:textId="77777777" w:rsidTr="0071433C">
        <w:trPr>
          <w:cantSplit/>
          <w:trHeight w:val="223"/>
          <w:jc w:val="right"/>
        </w:trPr>
        <w:tc>
          <w:tcPr>
            <w:tcW w:w="2552" w:type="dxa"/>
            <w:tcBorders>
              <w:bottom w:val="single" w:sz="4" w:space="0" w:color="auto"/>
            </w:tcBorders>
            <w:shd w:val="clear" w:color="auto" w:fill="FFFFFF"/>
            <w:vAlign w:val="bottom"/>
          </w:tcPr>
          <w:p w14:paraId="2A39ACF5" w14:textId="5A7A08BA" w:rsidR="00A35019" w:rsidRDefault="00A35019" w:rsidP="00C80F04">
            <w:pPr>
              <w:rPr>
                <w:rFonts w:cs="Arial"/>
                <w:b/>
                <w:bCs/>
                <w:color w:val="000000"/>
                <w:szCs w:val="22"/>
                <w:lang w:val="en-GB"/>
              </w:rPr>
            </w:pPr>
          </w:p>
        </w:tc>
        <w:tc>
          <w:tcPr>
            <w:tcW w:w="709" w:type="dxa"/>
            <w:tcBorders>
              <w:bottom w:val="single" w:sz="4" w:space="0" w:color="auto"/>
            </w:tcBorders>
            <w:vAlign w:val="bottom"/>
          </w:tcPr>
          <w:p w14:paraId="01ACFFA9" w14:textId="051522E4" w:rsidR="00A35019" w:rsidRDefault="00A35019" w:rsidP="00A35019">
            <w:pPr>
              <w:jc w:val="center"/>
              <w:rPr>
                <w:rFonts w:cs="Arial"/>
                <w:b/>
                <w:bCs/>
                <w:color w:val="000000"/>
                <w:szCs w:val="22"/>
                <w:lang w:val="en-GB"/>
              </w:rPr>
            </w:pPr>
          </w:p>
        </w:tc>
        <w:tc>
          <w:tcPr>
            <w:tcW w:w="708" w:type="dxa"/>
            <w:tcBorders>
              <w:bottom w:val="single" w:sz="4" w:space="0" w:color="auto"/>
            </w:tcBorders>
            <w:shd w:val="clear" w:color="auto" w:fill="FFFFFF"/>
            <w:vAlign w:val="bottom"/>
          </w:tcPr>
          <w:p w14:paraId="64D8A2E6" w14:textId="235205F1" w:rsidR="00A35019" w:rsidRDefault="00A35019" w:rsidP="00A35019">
            <w:pPr>
              <w:jc w:val="center"/>
              <w:rPr>
                <w:rFonts w:cs="Arial"/>
                <w:b/>
                <w:bCs/>
                <w:color w:val="000000"/>
                <w:szCs w:val="22"/>
                <w:lang w:val="en-GB"/>
              </w:rPr>
            </w:pPr>
          </w:p>
        </w:tc>
        <w:tc>
          <w:tcPr>
            <w:tcW w:w="5006" w:type="dxa"/>
            <w:tcBorders>
              <w:bottom w:val="single" w:sz="4" w:space="0" w:color="auto"/>
            </w:tcBorders>
            <w:shd w:val="clear" w:color="auto" w:fill="FFFFFF"/>
            <w:vAlign w:val="bottom"/>
          </w:tcPr>
          <w:p w14:paraId="65EE4DB6" w14:textId="696C9FCD" w:rsidR="00A35019" w:rsidRDefault="00A35019" w:rsidP="00C80F04">
            <w:pPr>
              <w:rPr>
                <w:rFonts w:cs="Arial"/>
                <w:b/>
                <w:bCs/>
                <w:color w:val="000000"/>
                <w:szCs w:val="22"/>
                <w:lang w:val="en-GB"/>
              </w:rPr>
            </w:pPr>
          </w:p>
        </w:tc>
      </w:tr>
      <w:tr w:rsidR="00C80F04" w14:paraId="7683337D" w14:textId="77777777" w:rsidTr="0071433C">
        <w:trPr>
          <w:cantSplit/>
          <w:trHeight w:val="1134"/>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6ABA3F66" w14:textId="16ADBAF6" w:rsidR="00C80F04" w:rsidRDefault="00C80F04" w:rsidP="00C80F04">
            <w:pPr>
              <w:rPr>
                <w:rFonts w:cs="Arial"/>
                <w:i/>
                <w:szCs w:val="22"/>
                <w:lang w:val="en-GB"/>
              </w:rPr>
            </w:pPr>
            <w:r>
              <w:rPr>
                <w:rFonts w:cs="Arial"/>
                <w:b/>
                <w:bCs/>
                <w:color w:val="000000"/>
                <w:szCs w:val="22"/>
                <w:lang w:val="en-GB"/>
              </w:rPr>
              <w:t>Title</w:t>
            </w:r>
          </w:p>
        </w:tc>
        <w:tc>
          <w:tcPr>
            <w:tcW w:w="709" w:type="dxa"/>
            <w:tcBorders>
              <w:top w:val="single" w:sz="4" w:space="0" w:color="auto"/>
              <w:left w:val="single" w:sz="4" w:space="0" w:color="auto"/>
              <w:bottom w:val="single" w:sz="4" w:space="0" w:color="auto"/>
              <w:right w:val="single" w:sz="4" w:space="0" w:color="auto"/>
            </w:tcBorders>
            <w:vAlign w:val="bottom"/>
          </w:tcPr>
          <w:p w14:paraId="061F128F" w14:textId="16E843FF" w:rsidR="00C80F04" w:rsidRDefault="00C80F04" w:rsidP="00C80F04">
            <w:pPr>
              <w:rPr>
                <w:rFonts w:cs="Arial"/>
                <w:szCs w:val="22"/>
                <w:lang w:val="en-GB"/>
              </w:rPr>
            </w:pPr>
            <w:r>
              <w:rPr>
                <w:rFonts w:cs="Arial"/>
                <w:b/>
                <w:bCs/>
                <w:color w:val="000000"/>
                <w:szCs w:val="22"/>
                <w:lang w:val="en-GB"/>
              </w:rPr>
              <w:t>Year</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7117BE01" w14:textId="56D9B52A" w:rsidR="00C80F04" w:rsidRPr="0071433C" w:rsidRDefault="00ED7235" w:rsidP="0071433C">
            <w:pPr>
              <w:ind w:left="113" w:right="113"/>
              <w:rPr>
                <w:rFonts w:cs="Arial"/>
                <w:b/>
                <w:sz w:val="24"/>
                <w:lang w:val="en-GB"/>
              </w:rPr>
            </w:pPr>
            <w:r>
              <w:rPr>
                <w:rFonts w:cs="Arial"/>
                <w:b/>
                <w:bCs/>
                <w:color w:val="000000"/>
                <w:sz w:val="24"/>
                <w:lang w:val="en-GB"/>
              </w:rPr>
              <w:t>Classi-fi</w:t>
            </w:r>
            <w:r w:rsidRPr="0071433C">
              <w:rPr>
                <w:rFonts w:cs="Arial"/>
                <w:b/>
                <w:bCs/>
                <w:color w:val="000000"/>
                <w:sz w:val="24"/>
                <w:lang w:val="en-GB"/>
              </w:rPr>
              <w:t>cation</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36E12633" w14:textId="393C1A08" w:rsidR="00C80F04" w:rsidRDefault="00C80F04" w:rsidP="00C80F04">
            <w:pPr>
              <w:rPr>
                <w:rFonts w:cs="Arial"/>
                <w:color w:val="000000"/>
                <w:szCs w:val="22"/>
                <w:lang w:val="en-GB"/>
              </w:rPr>
            </w:pPr>
            <w:r>
              <w:rPr>
                <w:rFonts w:cs="Arial"/>
                <w:b/>
                <w:bCs/>
                <w:color w:val="000000"/>
                <w:szCs w:val="22"/>
                <w:lang w:val="en-GB"/>
              </w:rPr>
              <w:t>Film Education resource</w:t>
            </w:r>
          </w:p>
        </w:tc>
      </w:tr>
      <w:tr w:rsidR="00C80F04" w14:paraId="5B700C06"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5AA51A65" w14:textId="77777777" w:rsidR="00C80F04" w:rsidRDefault="00C80F04" w:rsidP="00C80F04">
            <w:pPr>
              <w:rPr>
                <w:rFonts w:cs="Arial"/>
                <w:i/>
                <w:szCs w:val="22"/>
                <w:lang w:val="en-GB"/>
              </w:rPr>
            </w:pPr>
            <w:r>
              <w:rPr>
                <w:rFonts w:cs="Arial"/>
                <w:i/>
                <w:szCs w:val="22"/>
                <w:lang w:val="en-GB"/>
              </w:rPr>
              <w:t>Beowulf:</w:t>
            </w:r>
          </w:p>
          <w:p w14:paraId="0AF275E1" w14:textId="2DBD77A3" w:rsidR="00C80F04" w:rsidRPr="00C80F04" w:rsidRDefault="00C80F04" w:rsidP="00C80F04">
            <w:pPr>
              <w:suppressAutoHyphens/>
              <w:rPr>
                <w:rFonts w:cs="Arial"/>
                <w:szCs w:val="22"/>
                <w:lang w:val="en-GB"/>
              </w:rPr>
            </w:pPr>
            <w:r>
              <w:rPr>
                <w:rFonts w:cs="Arial"/>
                <w:szCs w:val="22"/>
                <w:lang w:val="en-GB"/>
              </w:rPr>
              <w:t xml:space="preserve">- </w:t>
            </w:r>
            <w:r w:rsidRPr="00C80F04">
              <w:rPr>
                <w:rFonts w:cs="Arial"/>
                <w:szCs w:val="22"/>
                <w:lang w:val="en-GB"/>
              </w:rPr>
              <w:t>Arrival by sea</w:t>
            </w:r>
          </w:p>
          <w:p w14:paraId="12A0F369" w14:textId="58A37FCE" w:rsidR="00C80F04" w:rsidRPr="00C80F04" w:rsidRDefault="00C80F04" w:rsidP="00C80F04">
            <w:pPr>
              <w:suppressAutoHyphens/>
              <w:rPr>
                <w:rFonts w:cs="Arial"/>
                <w:szCs w:val="22"/>
                <w:lang w:val="en-GB"/>
              </w:rPr>
            </w:pPr>
            <w:r>
              <w:rPr>
                <w:rFonts w:cs="Arial"/>
                <w:szCs w:val="22"/>
                <w:lang w:val="en-GB"/>
              </w:rPr>
              <w:t xml:space="preserve">- </w:t>
            </w:r>
            <w:r w:rsidRPr="00C80F04">
              <w:rPr>
                <w:rFonts w:cs="Arial"/>
                <w:szCs w:val="22"/>
                <w:lang w:val="en-GB"/>
              </w:rPr>
              <w:t>Beowulf and Hrothgar</w:t>
            </w:r>
          </w:p>
        </w:tc>
        <w:tc>
          <w:tcPr>
            <w:tcW w:w="709" w:type="dxa"/>
            <w:tcBorders>
              <w:top w:val="single" w:sz="4" w:space="0" w:color="auto"/>
              <w:left w:val="single" w:sz="4" w:space="0" w:color="auto"/>
              <w:bottom w:val="single" w:sz="4" w:space="0" w:color="auto"/>
              <w:right w:val="single" w:sz="4" w:space="0" w:color="auto"/>
            </w:tcBorders>
            <w:vAlign w:val="bottom"/>
          </w:tcPr>
          <w:p w14:paraId="43A6BF3D" w14:textId="77777777" w:rsidR="00C80F04" w:rsidRDefault="00C80F04" w:rsidP="00C80F04">
            <w:pPr>
              <w:rPr>
                <w:rFonts w:cs="Arial"/>
                <w:szCs w:val="22"/>
                <w:lang w:val="en-GB"/>
              </w:rPr>
            </w:pPr>
            <w:r>
              <w:rPr>
                <w:rFonts w:cs="Arial"/>
                <w:szCs w:val="22"/>
                <w:lang w:val="en-GB"/>
              </w:rPr>
              <w:t>2007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6F03548F" w14:textId="77777777" w:rsidR="00C80F04" w:rsidRDefault="00C80F04" w:rsidP="00C80F04">
            <w:pPr>
              <w:rPr>
                <w:rFonts w:cs="Arial"/>
                <w:szCs w:val="22"/>
                <w:lang w:val="en-GB"/>
              </w:rPr>
            </w:pPr>
            <w:r>
              <w:rPr>
                <w:rFonts w:cs="Arial"/>
                <w:szCs w:val="22"/>
                <w:lang w:val="en-GB"/>
              </w:rPr>
              <w:t>12</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6DCFE423" w14:textId="77777777" w:rsidR="00C80F04" w:rsidRDefault="00C80F04" w:rsidP="00C80F04">
            <w:pPr>
              <w:rPr>
                <w:rFonts w:cs="Arial"/>
                <w:color w:val="000000"/>
                <w:szCs w:val="22"/>
                <w:lang w:val="en-GB"/>
              </w:rPr>
            </w:pPr>
            <w:r>
              <w:rPr>
                <w:rFonts w:cs="Arial"/>
                <w:color w:val="000000"/>
                <w:szCs w:val="22"/>
                <w:lang w:val="en-GB"/>
              </w:rPr>
              <w:t>Website: www.filmeducation.org/</w:t>
            </w:r>
            <w:r>
              <w:rPr>
                <w:rFonts w:cs="Arial"/>
                <w:b/>
                <w:bCs/>
                <w:color w:val="000000"/>
                <w:szCs w:val="22"/>
                <w:lang w:val="en-GB"/>
              </w:rPr>
              <w:t>beowulf</w:t>
            </w:r>
            <w:r>
              <w:rPr>
                <w:rFonts w:cs="Arial"/>
                <w:color w:val="000000"/>
                <w:szCs w:val="22"/>
                <w:lang w:val="en-GB"/>
              </w:rPr>
              <w:t>/</w:t>
            </w:r>
          </w:p>
        </w:tc>
      </w:tr>
      <w:tr w:rsidR="00C80F04" w14:paraId="372C8C31"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748A1F03" w14:textId="39D416FA" w:rsidR="00C80F04" w:rsidRDefault="00C80F04" w:rsidP="00C80F04">
            <w:pPr>
              <w:rPr>
                <w:rFonts w:cs="Arial"/>
                <w:i/>
                <w:szCs w:val="22"/>
                <w:lang w:val="en-GB"/>
              </w:rPr>
            </w:pPr>
            <w:r>
              <w:rPr>
                <w:rFonts w:cs="Arial"/>
                <w:i/>
                <w:szCs w:val="22"/>
                <w:lang w:val="en-GB"/>
              </w:rPr>
              <w:t>Great Expectations</w:t>
            </w:r>
          </w:p>
        </w:tc>
        <w:tc>
          <w:tcPr>
            <w:tcW w:w="709" w:type="dxa"/>
            <w:tcBorders>
              <w:top w:val="single" w:sz="4" w:space="0" w:color="auto"/>
              <w:left w:val="single" w:sz="4" w:space="0" w:color="auto"/>
              <w:bottom w:val="single" w:sz="4" w:space="0" w:color="auto"/>
              <w:right w:val="single" w:sz="4" w:space="0" w:color="auto"/>
            </w:tcBorders>
            <w:vAlign w:val="bottom"/>
          </w:tcPr>
          <w:p w14:paraId="71D4B850" w14:textId="77777777" w:rsidR="00C80F04" w:rsidRDefault="00C80F04" w:rsidP="00C80F04">
            <w:pPr>
              <w:rPr>
                <w:rFonts w:cs="Arial"/>
                <w:szCs w:val="22"/>
                <w:lang w:val="en-GB"/>
              </w:rPr>
            </w:pPr>
            <w:r>
              <w:rPr>
                <w:rFonts w:cs="Arial"/>
                <w:szCs w:val="22"/>
                <w:lang w:val="en-GB"/>
              </w:rPr>
              <w:t>1946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08AFC994" w14:textId="77777777" w:rsidR="00C80F04" w:rsidRDefault="00C80F04" w:rsidP="00C80F04">
            <w:pPr>
              <w:rPr>
                <w:rFonts w:cs="Arial"/>
                <w:szCs w:val="22"/>
                <w:lang w:val="en-GB"/>
              </w:rPr>
            </w:pPr>
            <w:r>
              <w:rPr>
                <w:rFonts w:cs="Arial"/>
                <w:szCs w:val="22"/>
                <w:lang w:val="en-GB"/>
              </w:rPr>
              <w:t>PG</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5AD4F7A0" w14:textId="77777777" w:rsidR="00C80F04" w:rsidRDefault="00C80F04" w:rsidP="00C80F04">
            <w:pPr>
              <w:rPr>
                <w:rFonts w:cs="Arial"/>
                <w:color w:val="000000"/>
                <w:szCs w:val="22"/>
                <w:lang w:val="en-GB"/>
              </w:rPr>
            </w:pPr>
            <w:r>
              <w:rPr>
                <w:rFonts w:cs="Arial"/>
                <w:color w:val="000000"/>
                <w:szCs w:val="22"/>
                <w:lang w:val="en-GB"/>
              </w:rPr>
              <w:t>-</w:t>
            </w:r>
          </w:p>
        </w:tc>
      </w:tr>
      <w:tr w:rsidR="00C80F04" w14:paraId="16B40823"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430B1030" w14:textId="18823ACE" w:rsidR="00C80F04" w:rsidRDefault="00C80F04" w:rsidP="00C80F04">
            <w:pPr>
              <w:rPr>
                <w:rFonts w:cs="Arial"/>
                <w:i/>
                <w:szCs w:val="22"/>
                <w:lang w:val="en-GB"/>
              </w:rPr>
            </w:pPr>
            <w:r>
              <w:rPr>
                <w:rFonts w:cs="Arial"/>
                <w:i/>
                <w:szCs w:val="22"/>
                <w:lang w:val="en-GB"/>
              </w:rPr>
              <w:t>Jane Eyre</w:t>
            </w:r>
          </w:p>
        </w:tc>
        <w:tc>
          <w:tcPr>
            <w:tcW w:w="709" w:type="dxa"/>
            <w:tcBorders>
              <w:top w:val="single" w:sz="4" w:space="0" w:color="auto"/>
              <w:left w:val="single" w:sz="4" w:space="0" w:color="auto"/>
              <w:bottom w:val="single" w:sz="4" w:space="0" w:color="auto"/>
              <w:right w:val="single" w:sz="4" w:space="0" w:color="auto"/>
            </w:tcBorders>
            <w:vAlign w:val="bottom"/>
          </w:tcPr>
          <w:p w14:paraId="1A78D9DB" w14:textId="77777777" w:rsidR="00C80F04" w:rsidRDefault="00C80F04" w:rsidP="00C80F04">
            <w:pPr>
              <w:rPr>
                <w:rFonts w:cs="Arial"/>
                <w:szCs w:val="22"/>
                <w:lang w:val="en-GB"/>
              </w:rPr>
            </w:pPr>
            <w:r>
              <w:rPr>
                <w:rFonts w:cs="Arial"/>
                <w:szCs w:val="22"/>
                <w:lang w:val="en-GB"/>
              </w:rPr>
              <w:t>2011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94A66EC" w14:textId="77777777" w:rsidR="00C80F04" w:rsidRDefault="00C80F04" w:rsidP="00C80F04">
            <w:pPr>
              <w:rPr>
                <w:rFonts w:cs="Arial"/>
                <w:szCs w:val="22"/>
                <w:lang w:val="en-GB"/>
              </w:rPr>
            </w:pPr>
            <w:r>
              <w:rPr>
                <w:rFonts w:cs="Arial"/>
                <w:szCs w:val="22"/>
                <w:lang w:val="en-GB"/>
              </w:rPr>
              <w:t>PG</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265B46B3" w14:textId="77777777" w:rsidR="00C80F04" w:rsidRDefault="00C80F04" w:rsidP="00C80F04">
            <w:pPr>
              <w:rPr>
                <w:rFonts w:cs="Arial"/>
                <w:color w:val="000000"/>
                <w:szCs w:val="22"/>
                <w:lang w:val="en-GB"/>
              </w:rPr>
            </w:pPr>
            <w:r>
              <w:rPr>
                <w:rFonts w:cs="Arial"/>
                <w:color w:val="000000"/>
                <w:szCs w:val="22"/>
                <w:lang w:val="en-GB"/>
              </w:rPr>
              <w:t>-</w:t>
            </w:r>
          </w:p>
        </w:tc>
      </w:tr>
      <w:tr w:rsidR="00C80F04" w14:paraId="12DA85EC"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13A8E8A8" w14:textId="77777777" w:rsidR="00C80F04" w:rsidRDefault="00C80F04" w:rsidP="00C80F04">
            <w:pPr>
              <w:rPr>
                <w:rFonts w:cs="Arial"/>
                <w:i/>
                <w:szCs w:val="22"/>
                <w:lang w:val="en-GB"/>
              </w:rPr>
            </w:pPr>
            <w:r>
              <w:rPr>
                <w:rFonts w:cs="Arial"/>
                <w:i/>
                <w:szCs w:val="22"/>
                <w:lang w:val="en-GB"/>
              </w:rPr>
              <w:t>Jurassic Park</w:t>
            </w:r>
          </w:p>
        </w:tc>
        <w:tc>
          <w:tcPr>
            <w:tcW w:w="709" w:type="dxa"/>
            <w:tcBorders>
              <w:top w:val="single" w:sz="4" w:space="0" w:color="auto"/>
              <w:left w:val="single" w:sz="4" w:space="0" w:color="auto"/>
              <w:bottom w:val="single" w:sz="4" w:space="0" w:color="auto"/>
              <w:right w:val="single" w:sz="4" w:space="0" w:color="auto"/>
            </w:tcBorders>
            <w:vAlign w:val="bottom"/>
          </w:tcPr>
          <w:p w14:paraId="51F22283" w14:textId="77777777" w:rsidR="00C80F04" w:rsidRDefault="00C80F04" w:rsidP="00C80F04">
            <w:pPr>
              <w:rPr>
                <w:rFonts w:cs="Arial"/>
                <w:szCs w:val="22"/>
                <w:lang w:val="en-GB"/>
              </w:rPr>
            </w:pPr>
            <w:r>
              <w:rPr>
                <w:rFonts w:cs="Arial"/>
                <w:szCs w:val="22"/>
                <w:lang w:val="en-GB"/>
              </w:rPr>
              <w:t>1993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5122DF3E" w14:textId="77777777" w:rsidR="00C80F04" w:rsidRDefault="00C80F04" w:rsidP="00C80F04">
            <w:pPr>
              <w:rPr>
                <w:rFonts w:cs="Arial"/>
                <w:szCs w:val="22"/>
                <w:lang w:val="en-GB"/>
              </w:rPr>
            </w:pPr>
            <w:r>
              <w:rPr>
                <w:rFonts w:cs="Arial"/>
                <w:szCs w:val="22"/>
                <w:lang w:val="en-GB"/>
              </w:rPr>
              <w:t>PG</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41DB3DB1" w14:textId="77777777" w:rsidR="00C80F04" w:rsidRDefault="00C80F04" w:rsidP="00C80F04">
            <w:pPr>
              <w:rPr>
                <w:rFonts w:cs="Arial"/>
                <w:color w:val="000000"/>
                <w:szCs w:val="22"/>
                <w:lang w:val="en-GB"/>
              </w:rPr>
            </w:pPr>
            <w:r>
              <w:rPr>
                <w:rFonts w:cs="Arial"/>
                <w:color w:val="000000"/>
                <w:szCs w:val="22"/>
                <w:lang w:val="en-GB"/>
              </w:rPr>
              <w:t>PDF: www.filmeducation.org/pdf/film/</w:t>
            </w:r>
            <w:r>
              <w:rPr>
                <w:rFonts w:cs="Arial"/>
                <w:b/>
                <w:bCs/>
                <w:color w:val="000000"/>
                <w:szCs w:val="22"/>
                <w:lang w:val="en-GB"/>
              </w:rPr>
              <w:t>Jurassic</w:t>
            </w:r>
            <w:r>
              <w:rPr>
                <w:rFonts w:cs="Arial"/>
                <w:color w:val="000000"/>
                <w:szCs w:val="22"/>
                <w:lang w:val="en-GB"/>
              </w:rPr>
              <w:t>P.pdf</w:t>
            </w:r>
          </w:p>
        </w:tc>
      </w:tr>
      <w:tr w:rsidR="00C80F04" w14:paraId="13D9CDF2"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6450614F" w14:textId="77777777" w:rsidR="00C80F04" w:rsidRDefault="00C80F04" w:rsidP="00C80F04">
            <w:pPr>
              <w:rPr>
                <w:rFonts w:cs="Arial"/>
                <w:i/>
                <w:szCs w:val="22"/>
                <w:lang w:val="en-GB"/>
              </w:rPr>
            </w:pPr>
            <w:r>
              <w:rPr>
                <w:rFonts w:cs="Arial"/>
                <w:i/>
                <w:szCs w:val="22"/>
                <w:lang w:val="en-GB"/>
              </w:rPr>
              <w:t>Oliver Twist:</w:t>
            </w:r>
          </w:p>
          <w:p w14:paraId="7AB204D6" w14:textId="7A4D96FA" w:rsidR="00C80F04" w:rsidRPr="00C80F04" w:rsidRDefault="00C80F04" w:rsidP="00C80F04">
            <w:pPr>
              <w:suppressAutoHyphens/>
              <w:rPr>
                <w:rFonts w:cs="Arial"/>
                <w:szCs w:val="22"/>
                <w:lang w:val="en-GB"/>
              </w:rPr>
            </w:pPr>
            <w:r>
              <w:rPr>
                <w:rFonts w:cs="Arial"/>
                <w:szCs w:val="22"/>
                <w:lang w:val="en-GB"/>
              </w:rPr>
              <w:t xml:space="preserve">- </w:t>
            </w:r>
            <w:r w:rsidRPr="00C80F04">
              <w:rPr>
                <w:rFonts w:cs="Arial"/>
                <w:szCs w:val="22"/>
                <w:lang w:val="en-GB"/>
              </w:rPr>
              <w:t>Opening sequence</w:t>
            </w:r>
          </w:p>
          <w:p w14:paraId="1A709096" w14:textId="4B8BE885" w:rsidR="00C80F04" w:rsidRPr="00C80F04" w:rsidRDefault="00C80F04" w:rsidP="00C80F04">
            <w:pPr>
              <w:suppressAutoHyphens/>
              <w:rPr>
                <w:rFonts w:cs="Arial"/>
                <w:szCs w:val="22"/>
                <w:lang w:val="en-GB"/>
              </w:rPr>
            </w:pPr>
            <w:r>
              <w:rPr>
                <w:rFonts w:cs="Arial"/>
                <w:szCs w:val="22"/>
                <w:lang w:val="en-GB"/>
              </w:rPr>
              <w:t xml:space="preserve">- </w:t>
            </w:r>
            <w:r w:rsidRPr="00C80F04">
              <w:rPr>
                <w:rFonts w:cs="Arial"/>
                <w:szCs w:val="22"/>
                <w:lang w:val="en-GB"/>
              </w:rPr>
              <w:t>Oliver sets out</w:t>
            </w:r>
          </w:p>
        </w:tc>
        <w:tc>
          <w:tcPr>
            <w:tcW w:w="709" w:type="dxa"/>
            <w:tcBorders>
              <w:top w:val="single" w:sz="4" w:space="0" w:color="auto"/>
              <w:left w:val="single" w:sz="4" w:space="0" w:color="auto"/>
              <w:bottom w:val="single" w:sz="4" w:space="0" w:color="auto"/>
              <w:right w:val="single" w:sz="4" w:space="0" w:color="auto"/>
            </w:tcBorders>
            <w:vAlign w:val="bottom"/>
          </w:tcPr>
          <w:p w14:paraId="6B67944B" w14:textId="77777777" w:rsidR="00C80F04" w:rsidRDefault="00C80F04" w:rsidP="00C80F04">
            <w:pPr>
              <w:rPr>
                <w:rFonts w:cs="Arial"/>
                <w:szCs w:val="22"/>
                <w:lang w:val="en-GB"/>
              </w:rPr>
            </w:pPr>
            <w:r>
              <w:rPr>
                <w:rFonts w:cs="Arial"/>
                <w:szCs w:val="22"/>
                <w:lang w:val="en-GB"/>
              </w:rPr>
              <w:t>2005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7FB0FE39" w14:textId="77777777" w:rsidR="00C80F04" w:rsidRDefault="00C80F04" w:rsidP="00C80F04">
            <w:pPr>
              <w:rPr>
                <w:rFonts w:cs="Arial"/>
                <w:szCs w:val="22"/>
                <w:lang w:val="en-GB"/>
              </w:rPr>
            </w:pPr>
            <w:r>
              <w:rPr>
                <w:rFonts w:cs="Arial"/>
                <w:szCs w:val="22"/>
                <w:lang w:val="en-GB"/>
              </w:rPr>
              <w:t>PG</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4415D003" w14:textId="77777777" w:rsidR="00C80F04" w:rsidRDefault="00C80F04" w:rsidP="00C80F04">
            <w:pPr>
              <w:rPr>
                <w:rFonts w:cs="Arial"/>
                <w:color w:val="000000"/>
                <w:szCs w:val="22"/>
                <w:lang w:val="en-GB"/>
              </w:rPr>
            </w:pPr>
            <w:r>
              <w:rPr>
                <w:rFonts w:cs="Arial"/>
                <w:color w:val="000000"/>
                <w:szCs w:val="22"/>
                <w:lang w:val="en-GB"/>
              </w:rPr>
              <w:t>Website: www.filmeducation.org/</w:t>
            </w:r>
            <w:r>
              <w:rPr>
                <w:rFonts w:cs="Arial"/>
                <w:b/>
                <w:bCs/>
                <w:color w:val="000000"/>
                <w:szCs w:val="22"/>
                <w:lang w:val="en-GB"/>
              </w:rPr>
              <w:t>olivertwist</w:t>
            </w:r>
            <w:r>
              <w:rPr>
                <w:rFonts w:cs="Arial"/>
                <w:color w:val="000000"/>
                <w:szCs w:val="22"/>
                <w:lang w:val="en-GB"/>
              </w:rPr>
              <w:t>/</w:t>
            </w:r>
          </w:p>
        </w:tc>
      </w:tr>
      <w:tr w:rsidR="00C80F04" w14:paraId="442C000D"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25BE8200" w14:textId="77777777" w:rsidR="00C80F04" w:rsidRDefault="00C80F04" w:rsidP="00C80F04">
            <w:pPr>
              <w:rPr>
                <w:rFonts w:cs="Arial"/>
                <w:i/>
                <w:szCs w:val="22"/>
                <w:lang w:val="en-GB"/>
              </w:rPr>
            </w:pPr>
            <w:r>
              <w:rPr>
                <w:rFonts w:cs="Arial"/>
                <w:i/>
                <w:szCs w:val="22"/>
                <w:lang w:val="en-GB"/>
              </w:rPr>
              <w:t>Rabbit-Proof Fence</w:t>
            </w:r>
          </w:p>
        </w:tc>
        <w:tc>
          <w:tcPr>
            <w:tcW w:w="709" w:type="dxa"/>
            <w:tcBorders>
              <w:top w:val="single" w:sz="4" w:space="0" w:color="auto"/>
              <w:left w:val="single" w:sz="4" w:space="0" w:color="auto"/>
              <w:bottom w:val="single" w:sz="4" w:space="0" w:color="auto"/>
              <w:right w:val="single" w:sz="4" w:space="0" w:color="auto"/>
            </w:tcBorders>
            <w:vAlign w:val="bottom"/>
          </w:tcPr>
          <w:p w14:paraId="188DFF9C" w14:textId="77777777" w:rsidR="00C80F04" w:rsidRDefault="00C80F04" w:rsidP="00C80F04">
            <w:pPr>
              <w:rPr>
                <w:rFonts w:cs="Arial"/>
                <w:szCs w:val="22"/>
                <w:lang w:val="en-GB"/>
              </w:rPr>
            </w:pPr>
            <w:r>
              <w:rPr>
                <w:rFonts w:cs="Arial"/>
                <w:szCs w:val="22"/>
                <w:lang w:val="en-GB"/>
              </w:rPr>
              <w:t>2002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A93D3B3" w14:textId="77777777" w:rsidR="00C80F04" w:rsidRDefault="00C80F04" w:rsidP="00C80F04">
            <w:pPr>
              <w:rPr>
                <w:rFonts w:cs="Arial"/>
                <w:szCs w:val="22"/>
                <w:lang w:val="en-GB"/>
              </w:rPr>
            </w:pPr>
            <w:r>
              <w:rPr>
                <w:rFonts w:cs="Arial"/>
                <w:szCs w:val="22"/>
                <w:lang w:val="en-GB"/>
              </w:rPr>
              <w:t>PG</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342D2D34" w14:textId="77777777" w:rsidR="00C80F04" w:rsidRDefault="00C80F04" w:rsidP="00C80F04">
            <w:pPr>
              <w:rPr>
                <w:rFonts w:cs="Arial"/>
                <w:color w:val="000000"/>
                <w:szCs w:val="22"/>
                <w:lang w:val="en-GB"/>
              </w:rPr>
            </w:pPr>
            <w:r>
              <w:rPr>
                <w:rFonts w:cs="Arial"/>
                <w:color w:val="000000"/>
                <w:szCs w:val="22"/>
                <w:lang w:val="en-GB"/>
              </w:rPr>
              <w:t>-</w:t>
            </w:r>
          </w:p>
        </w:tc>
      </w:tr>
      <w:tr w:rsidR="00C80F04" w14:paraId="6C3EA35C"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670ADC98" w14:textId="77777777" w:rsidR="00C80F04" w:rsidRDefault="00C80F04" w:rsidP="00C80F04">
            <w:pPr>
              <w:rPr>
                <w:rFonts w:cs="Arial"/>
                <w:i/>
                <w:szCs w:val="22"/>
                <w:lang w:val="en-GB"/>
              </w:rPr>
            </w:pPr>
            <w:r>
              <w:rPr>
                <w:rFonts w:cs="Arial"/>
                <w:i/>
                <w:szCs w:val="22"/>
                <w:lang w:val="en-GB"/>
              </w:rPr>
              <w:t>Sherlock Holmes:</w:t>
            </w:r>
          </w:p>
          <w:p w14:paraId="26BDA64F" w14:textId="72E54A44" w:rsidR="00C80F04" w:rsidRPr="00C80F04" w:rsidRDefault="00C80F04" w:rsidP="00C80F04">
            <w:pPr>
              <w:suppressAutoHyphens/>
              <w:rPr>
                <w:rFonts w:cs="Arial"/>
                <w:szCs w:val="22"/>
                <w:lang w:val="en-GB"/>
              </w:rPr>
            </w:pPr>
            <w:r>
              <w:rPr>
                <w:rFonts w:cs="Arial"/>
                <w:szCs w:val="22"/>
                <w:lang w:val="en-GB"/>
              </w:rPr>
              <w:t xml:space="preserve">- </w:t>
            </w:r>
            <w:r w:rsidRPr="00C80F04">
              <w:rPr>
                <w:rFonts w:cs="Arial"/>
                <w:szCs w:val="22"/>
                <w:lang w:val="en-GB"/>
              </w:rPr>
              <w:t>Introducing Lord Blackwood</w:t>
            </w:r>
          </w:p>
          <w:p w14:paraId="54A1FE8A" w14:textId="35688495" w:rsidR="00C80F04" w:rsidRPr="00C80F04" w:rsidRDefault="00C80F04" w:rsidP="00C80F04">
            <w:pPr>
              <w:suppressAutoHyphens/>
              <w:rPr>
                <w:rFonts w:cs="Arial"/>
                <w:i/>
                <w:szCs w:val="22"/>
                <w:lang w:val="en-GB"/>
              </w:rPr>
            </w:pPr>
            <w:r>
              <w:rPr>
                <w:rFonts w:cs="Arial"/>
                <w:szCs w:val="22"/>
                <w:lang w:val="en-GB"/>
              </w:rPr>
              <w:t xml:space="preserve">- </w:t>
            </w:r>
            <w:r w:rsidRPr="00C80F04">
              <w:rPr>
                <w:rFonts w:cs="Arial"/>
                <w:szCs w:val="22"/>
                <w:lang w:val="en-GB"/>
              </w:rPr>
              <w:t>Blackwood and Holmes</w:t>
            </w:r>
          </w:p>
        </w:tc>
        <w:tc>
          <w:tcPr>
            <w:tcW w:w="709" w:type="dxa"/>
            <w:tcBorders>
              <w:top w:val="single" w:sz="4" w:space="0" w:color="auto"/>
              <w:left w:val="single" w:sz="4" w:space="0" w:color="auto"/>
              <w:bottom w:val="single" w:sz="4" w:space="0" w:color="auto"/>
              <w:right w:val="single" w:sz="4" w:space="0" w:color="auto"/>
            </w:tcBorders>
            <w:vAlign w:val="bottom"/>
          </w:tcPr>
          <w:p w14:paraId="65AEC5CD" w14:textId="77777777" w:rsidR="00C80F04" w:rsidRDefault="00C80F04" w:rsidP="00C80F04">
            <w:pPr>
              <w:rPr>
                <w:rFonts w:cs="Arial"/>
                <w:szCs w:val="22"/>
                <w:lang w:val="en-GB"/>
              </w:rPr>
            </w:pPr>
            <w:r>
              <w:rPr>
                <w:rFonts w:cs="Arial"/>
                <w:szCs w:val="22"/>
                <w:lang w:val="en-GB"/>
              </w:rPr>
              <w:t>2009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7CE74939" w14:textId="77777777" w:rsidR="00C80F04" w:rsidRDefault="00C80F04" w:rsidP="00C80F04">
            <w:pPr>
              <w:rPr>
                <w:rFonts w:cs="Arial"/>
                <w:szCs w:val="22"/>
                <w:lang w:val="en-GB"/>
              </w:rPr>
            </w:pPr>
            <w:r>
              <w:rPr>
                <w:rFonts w:cs="Arial"/>
                <w:szCs w:val="22"/>
                <w:lang w:val="en-GB"/>
              </w:rPr>
              <w:t>12</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4FF1044B" w14:textId="77777777" w:rsidR="00C80F04" w:rsidRDefault="00C80F04" w:rsidP="00C80F04">
            <w:pPr>
              <w:rPr>
                <w:rFonts w:cs="Arial"/>
                <w:color w:val="000000"/>
                <w:szCs w:val="22"/>
                <w:lang w:val="en-GB"/>
              </w:rPr>
            </w:pPr>
            <w:r>
              <w:rPr>
                <w:rFonts w:cs="Arial"/>
                <w:color w:val="000000"/>
                <w:szCs w:val="22"/>
                <w:lang w:val="en-GB"/>
              </w:rPr>
              <w:t>Website: www.filmeducation.org/</w:t>
            </w:r>
            <w:r>
              <w:rPr>
                <w:rFonts w:cs="Arial"/>
                <w:b/>
                <w:bCs/>
                <w:color w:val="000000"/>
                <w:szCs w:val="22"/>
                <w:lang w:val="en-GB"/>
              </w:rPr>
              <w:t>sherlockholmes</w:t>
            </w:r>
            <w:r>
              <w:rPr>
                <w:rFonts w:cs="Arial"/>
                <w:color w:val="000000"/>
                <w:szCs w:val="22"/>
                <w:lang w:val="en-GB"/>
              </w:rPr>
              <w:t>/</w:t>
            </w:r>
          </w:p>
        </w:tc>
      </w:tr>
      <w:tr w:rsidR="00C80F04" w14:paraId="171D2412"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3A0DF2C3" w14:textId="77777777" w:rsidR="00C80F04" w:rsidRDefault="00C80F04" w:rsidP="00C80F04">
            <w:pPr>
              <w:rPr>
                <w:rFonts w:cs="Arial"/>
                <w:i/>
                <w:szCs w:val="22"/>
                <w:lang w:val="en-GB"/>
              </w:rPr>
            </w:pPr>
            <w:r>
              <w:rPr>
                <w:rFonts w:cs="Arial"/>
                <w:i/>
                <w:szCs w:val="22"/>
                <w:lang w:val="en-GB"/>
              </w:rPr>
              <w:t>Thor:</w:t>
            </w:r>
          </w:p>
          <w:p w14:paraId="442703DF" w14:textId="0DC99277" w:rsidR="00C80F04" w:rsidRPr="00C80F04" w:rsidRDefault="00C80F04" w:rsidP="00C80F04">
            <w:pPr>
              <w:suppressAutoHyphens/>
              <w:rPr>
                <w:rFonts w:cs="Arial"/>
                <w:szCs w:val="22"/>
                <w:lang w:val="en-GB"/>
              </w:rPr>
            </w:pPr>
            <w:r>
              <w:rPr>
                <w:rFonts w:cs="Arial"/>
                <w:szCs w:val="22"/>
                <w:lang w:val="en-GB"/>
              </w:rPr>
              <w:t xml:space="preserve">- </w:t>
            </w:r>
            <w:r w:rsidRPr="00C80F04">
              <w:rPr>
                <w:rFonts w:cs="Arial"/>
                <w:szCs w:val="22"/>
                <w:lang w:val="en-GB"/>
              </w:rPr>
              <w:t>Opening sequence</w:t>
            </w:r>
          </w:p>
          <w:p w14:paraId="27CC6478" w14:textId="0904A332" w:rsidR="00C80F04" w:rsidRPr="00C80F04" w:rsidRDefault="00C80F04" w:rsidP="00C80F04">
            <w:pPr>
              <w:suppressAutoHyphens/>
              <w:rPr>
                <w:rFonts w:cs="Arial"/>
                <w:szCs w:val="22"/>
                <w:lang w:val="en-GB"/>
              </w:rPr>
            </w:pPr>
            <w:r>
              <w:rPr>
                <w:rFonts w:cs="Arial"/>
                <w:szCs w:val="22"/>
                <w:lang w:val="en-GB"/>
              </w:rPr>
              <w:t xml:space="preserve">- </w:t>
            </w:r>
            <w:r w:rsidRPr="00C80F04">
              <w:rPr>
                <w:rFonts w:cs="Arial"/>
                <w:szCs w:val="22"/>
                <w:lang w:val="en-GB"/>
              </w:rPr>
              <w:t>Coronation ceremony</w:t>
            </w:r>
          </w:p>
        </w:tc>
        <w:tc>
          <w:tcPr>
            <w:tcW w:w="709" w:type="dxa"/>
            <w:tcBorders>
              <w:top w:val="single" w:sz="4" w:space="0" w:color="auto"/>
              <w:left w:val="single" w:sz="4" w:space="0" w:color="auto"/>
              <w:bottom w:val="single" w:sz="4" w:space="0" w:color="auto"/>
              <w:right w:val="single" w:sz="4" w:space="0" w:color="auto"/>
            </w:tcBorders>
            <w:vAlign w:val="bottom"/>
          </w:tcPr>
          <w:p w14:paraId="67371CFE" w14:textId="77777777" w:rsidR="00C80F04" w:rsidRDefault="00C80F04" w:rsidP="00C80F04">
            <w:pPr>
              <w:rPr>
                <w:rFonts w:cs="Arial"/>
                <w:szCs w:val="22"/>
                <w:lang w:val="en-GB"/>
              </w:rPr>
            </w:pPr>
            <w:r>
              <w:rPr>
                <w:rFonts w:cs="Arial"/>
                <w:szCs w:val="22"/>
                <w:lang w:val="en-GB"/>
              </w:rPr>
              <w:t>2011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48602E77" w14:textId="77777777" w:rsidR="00C80F04" w:rsidRDefault="00C80F04" w:rsidP="00C80F04">
            <w:pPr>
              <w:rPr>
                <w:rFonts w:cs="Arial"/>
                <w:szCs w:val="22"/>
                <w:lang w:val="en-GB"/>
              </w:rPr>
            </w:pPr>
            <w:r>
              <w:rPr>
                <w:rFonts w:cs="Arial"/>
                <w:szCs w:val="22"/>
                <w:lang w:val="en-GB"/>
              </w:rPr>
              <w:t>12</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2CE35E2D" w14:textId="1E6A778B" w:rsidR="00C80F04" w:rsidRDefault="00C80F04" w:rsidP="00C80F04">
            <w:pPr>
              <w:rPr>
                <w:rFonts w:cs="Arial"/>
                <w:color w:val="000000"/>
                <w:szCs w:val="22"/>
                <w:lang w:val="en-GB"/>
              </w:rPr>
            </w:pPr>
            <w:r>
              <w:rPr>
                <w:rFonts w:cs="Arial"/>
                <w:color w:val="000000"/>
                <w:szCs w:val="22"/>
                <w:lang w:val="en-GB"/>
              </w:rPr>
              <w:t xml:space="preserve">Website: </w:t>
            </w:r>
            <w:hyperlink r:id="rId10" w:history="1">
              <w:r>
                <w:rPr>
                  <w:rStyle w:val="Hyperlink"/>
                </w:rPr>
                <w:t>www.filmeducation.org/thor/</w:t>
              </w:r>
            </w:hyperlink>
          </w:p>
          <w:p w14:paraId="29A0C11C" w14:textId="7578C72A" w:rsidR="00C80F04" w:rsidRDefault="00C80F04" w:rsidP="00C80F04">
            <w:pPr>
              <w:rPr>
                <w:rFonts w:cs="Arial"/>
                <w:color w:val="000000"/>
                <w:szCs w:val="22"/>
                <w:lang w:val="en-GB"/>
              </w:rPr>
            </w:pPr>
            <w:r>
              <w:rPr>
                <w:rFonts w:cs="Arial"/>
                <w:color w:val="000000"/>
                <w:szCs w:val="22"/>
                <w:lang w:val="en-GB"/>
              </w:rPr>
              <w:t>NB: this site features a range of interactivity, including creative ‘cut your own trailer’ task</w:t>
            </w:r>
          </w:p>
        </w:tc>
      </w:tr>
      <w:tr w:rsidR="00C80F04" w14:paraId="2625E0F5"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53FD724C" w14:textId="77777777" w:rsidR="00C80F04" w:rsidRDefault="00C80F04" w:rsidP="00C80F04">
            <w:pPr>
              <w:rPr>
                <w:rFonts w:cs="Arial"/>
                <w:i/>
                <w:szCs w:val="22"/>
                <w:lang w:val="en-GB"/>
              </w:rPr>
            </w:pPr>
            <w:r>
              <w:rPr>
                <w:rFonts w:cs="Arial"/>
                <w:i/>
                <w:szCs w:val="22"/>
                <w:lang w:val="en-GB"/>
              </w:rPr>
              <w:t>To Kill A Mockingbird</w:t>
            </w:r>
          </w:p>
        </w:tc>
        <w:tc>
          <w:tcPr>
            <w:tcW w:w="709" w:type="dxa"/>
            <w:tcBorders>
              <w:top w:val="single" w:sz="4" w:space="0" w:color="auto"/>
              <w:left w:val="single" w:sz="4" w:space="0" w:color="auto"/>
              <w:bottom w:val="single" w:sz="4" w:space="0" w:color="auto"/>
              <w:right w:val="single" w:sz="4" w:space="0" w:color="auto"/>
            </w:tcBorders>
            <w:vAlign w:val="bottom"/>
          </w:tcPr>
          <w:p w14:paraId="3D16AA72" w14:textId="77777777" w:rsidR="00C80F04" w:rsidRDefault="00C80F04" w:rsidP="00C80F04">
            <w:pPr>
              <w:rPr>
                <w:rFonts w:cs="Arial"/>
                <w:szCs w:val="22"/>
                <w:lang w:val="en-GB"/>
              </w:rPr>
            </w:pPr>
            <w:r>
              <w:rPr>
                <w:rFonts w:cs="Arial"/>
                <w:szCs w:val="22"/>
                <w:lang w:val="en-GB"/>
              </w:rPr>
              <w:t>1962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995B347" w14:textId="77777777" w:rsidR="00C80F04" w:rsidRDefault="00C80F04" w:rsidP="00C80F04">
            <w:pPr>
              <w:rPr>
                <w:rFonts w:cs="Arial"/>
                <w:szCs w:val="22"/>
                <w:lang w:val="en-GB"/>
              </w:rPr>
            </w:pPr>
            <w:r>
              <w:rPr>
                <w:rFonts w:cs="Arial"/>
                <w:szCs w:val="22"/>
                <w:lang w:val="en-GB"/>
              </w:rPr>
              <w:t>12</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6F0B78CA" w14:textId="77777777" w:rsidR="00C80F04" w:rsidRDefault="00C80F04" w:rsidP="00C80F04">
            <w:pPr>
              <w:rPr>
                <w:rFonts w:cs="Arial"/>
                <w:color w:val="000000"/>
                <w:szCs w:val="22"/>
                <w:lang w:val="en-GB"/>
              </w:rPr>
            </w:pPr>
            <w:r>
              <w:rPr>
                <w:rFonts w:cs="Arial"/>
                <w:color w:val="000000"/>
                <w:szCs w:val="22"/>
                <w:lang w:val="en-GB"/>
              </w:rPr>
              <w:t>-</w:t>
            </w:r>
          </w:p>
        </w:tc>
      </w:tr>
      <w:tr w:rsidR="00C80F04" w14:paraId="2D2E0A40" w14:textId="77777777" w:rsidTr="0071433C">
        <w:trPr>
          <w:cantSplit/>
          <w:trHeight w:val="223"/>
          <w:jc w:val="right"/>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1633EF59" w14:textId="77777777" w:rsidR="00C80F04" w:rsidRDefault="00C80F04" w:rsidP="00C80F04">
            <w:pPr>
              <w:rPr>
                <w:rFonts w:cs="Arial"/>
                <w:i/>
                <w:szCs w:val="22"/>
                <w:lang w:val="en-GB"/>
              </w:rPr>
            </w:pPr>
            <w:r>
              <w:rPr>
                <w:rFonts w:cs="Arial"/>
                <w:i/>
                <w:szCs w:val="22"/>
                <w:lang w:val="en-GB"/>
              </w:rPr>
              <w:t>Whale Rider:</w:t>
            </w:r>
          </w:p>
          <w:p w14:paraId="6171E2BA" w14:textId="7E568DE6" w:rsidR="00C80F04" w:rsidRPr="00C80F04" w:rsidRDefault="00C80F04" w:rsidP="00C80F04">
            <w:pPr>
              <w:suppressAutoHyphens/>
              <w:rPr>
                <w:rFonts w:cs="Arial"/>
                <w:szCs w:val="22"/>
                <w:lang w:val="en-GB"/>
              </w:rPr>
            </w:pPr>
            <w:r>
              <w:rPr>
                <w:rFonts w:cs="Arial"/>
                <w:szCs w:val="22"/>
                <w:lang w:val="en-GB"/>
              </w:rPr>
              <w:t xml:space="preserve">- </w:t>
            </w:r>
            <w:r w:rsidRPr="00C80F04">
              <w:rPr>
                <w:rFonts w:cs="Arial"/>
                <w:szCs w:val="22"/>
                <w:lang w:val="en-GB"/>
              </w:rPr>
              <w:t>Paikea and Koro</w:t>
            </w:r>
          </w:p>
          <w:p w14:paraId="6913D8A7" w14:textId="1595BF68" w:rsidR="00C80F04" w:rsidRPr="00C80F04" w:rsidRDefault="00C80F04" w:rsidP="00C80F04">
            <w:pPr>
              <w:suppressAutoHyphens/>
              <w:rPr>
                <w:rFonts w:cs="Arial"/>
                <w:szCs w:val="22"/>
                <w:lang w:val="en-GB"/>
              </w:rPr>
            </w:pPr>
            <w:r>
              <w:rPr>
                <w:rFonts w:cs="Arial"/>
                <w:szCs w:val="22"/>
                <w:lang w:val="en-GB"/>
              </w:rPr>
              <w:t xml:space="preserve">- </w:t>
            </w:r>
            <w:r w:rsidRPr="00C80F04">
              <w:rPr>
                <w:rFonts w:cs="Arial"/>
                <w:szCs w:val="22"/>
                <w:lang w:val="en-GB"/>
              </w:rPr>
              <w:t>Paikea jumps in</w:t>
            </w:r>
          </w:p>
        </w:tc>
        <w:tc>
          <w:tcPr>
            <w:tcW w:w="709" w:type="dxa"/>
            <w:tcBorders>
              <w:top w:val="single" w:sz="4" w:space="0" w:color="auto"/>
              <w:left w:val="single" w:sz="4" w:space="0" w:color="auto"/>
              <w:bottom w:val="single" w:sz="4" w:space="0" w:color="auto"/>
              <w:right w:val="single" w:sz="4" w:space="0" w:color="auto"/>
            </w:tcBorders>
            <w:vAlign w:val="bottom"/>
          </w:tcPr>
          <w:p w14:paraId="396B6BC4" w14:textId="77777777" w:rsidR="00C80F04" w:rsidRDefault="00C80F04" w:rsidP="00C80F04">
            <w:pPr>
              <w:rPr>
                <w:rFonts w:cs="Arial"/>
                <w:szCs w:val="22"/>
                <w:lang w:val="en-GB"/>
              </w:rPr>
            </w:pPr>
            <w:r>
              <w:rPr>
                <w:rFonts w:cs="Arial"/>
                <w:szCs w:val="22"/>
                <w:lang w:val="en-GB"/>
              </w:rPr>
              <w:t>2002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691203A9" w14:textId="77777777" w:rsidR="00C80F04" w:rsidRDefault="00C80F04" w:rsidP="00C80F04">
            <w:pPr>
              <w:rPr>
                <w:rFonts w:cs="Arial"/>
                <w:szCs w:val="22"/>
                <w:lang w:val="en-GB"/>
              </w:rPr>
            </w:pPr>
            <w:r>
              <w:rPr>
                <w:rFonts w:cs="Arial"/>
                <w:szCs w:val="22"/>
                <w:lang w:val="en-GB"/>
              </w:rPr>
              <w:t>PG</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14:paraId="732352D7" w14:textId="77777777" w:rsidR="00C80F04" w:rsidRDefault="00C80F04" w:rsidP="00C80F04">
            <w:pPr>
              <w:rPr>
                <w:rFonts w:cs="Arial"/>
                <w:color w:val="000000"/>
                <w:szCs w:val="22"/>
                <w:lang w:val="en-GB"/>
              </w:rPr>
            </w:pPr>
            <w:r>
              <w:rPr>
                <w:rFonts w:cs="Arial"/>
                <w:color w:val="000000"/>
                <w:szCs w:val="22"/>
                <w:lang w:val="en-GB"/>
              </w:rPr>
              <w:t>PDF: www.filmeducation.org/pdf/film/</w:t>
            </w:r>
            <w:r>
              <w:rPr>
                <w:rFonts w:cs="Arial"/>
                <w:b/>
                <w:bCs/>
                <w:color w:val="000000"/>
                <w:szCs w:val="22"/>
                <w:lang w:val="en-GB"/>
              </w:rPr>
              <w:t>WhaleRider</w:t>
            </w:r>
            <w:r>
              <w:rPr>
                <w:rFonts w:cs="Arial"/>
                <w:color w:val="000000"/>
                <w:szCs w:val="22"/>
                <w:lang w:val="en-GB"/>
              </w:rPr>
              <w:t>.pdf</w:t>
            </w:r>
          </w:p>
        </w:tc>
      </w:tr>
    </w:tbl>
    <w:p w14:paraId="5A4C14BC" w14:textId="77777777" w:rsidR="00A35019" w:rsidRDefault="00A35019" w:rsidP="00A35019">
      <w:pPr>
        <w:rPr>
          <w:rFonts w:cs="Arial"/>
          <w:szCs w:val="22"/>
        </w:rPr>
      </w:pPr>
    </w:p>
    <w:p w14:paraId="4E1B7C94" w14:textId="77777777" w:rsidR="00853D99" w:rsidRDefault="00853D99" w:rsidP="00A35019">
      <w:pPr>
        <w:rPr>
          <w:rFonts w:cs="Arial"/>
          <w:szCs w:val="22"/>
        </w:rPr>
      </w:pPr>
    </w:p>
    <w:p w14:paraId="38E347B9" w14:textId="77777777" w:rsidR="00A35019" w:rsidRDefault="00A35019" w:rsidP="00A35019">
      <w:pPr>
        <w:rPr>
          <w:rFonts w:eastAsia="Helvetica" w:cs="Arial"/>
          <w:b/>
          <w:szCs w:val="22"/>
        </w:rPr>
      </w:pPr>
      <w:r>
        <w:rPr>
          <w:rFonts w:cs="Arial"/>
          <w:szCs w:val="22"/>
        </w:rPr>
        <w:t xml:space="preserve">APPENDIX 1: </w:t>
      </w:r>
      <w:r>
        <w:rPr>
          <w:rFonts w:eastAsia="Helvetica" w:cs="Arial"/>
          <w:szCs w:val="22"/>
        </w:rPr>
        <w:t>CD-ROM contents</w:t>
      </w:r>
      <w:r>
        <w:rPr>
          <w:rFonts w:eastAsia="Helvetica" w:cs="Arial"/>
          <w:b/>
          <w:szCs w:val="22"/>
        </w:rPr>
        <w:t xml:space="preserve"> </w:t>
      </w:r>
    </w:p>
    <w:p w14:paraId="02434566" w14:textId="77777777" w:rsidR="00A35019" w:rsidRDefault="00A35019" w:rsidP="00A35019">
      <w:pPr>
        <w:rPr>
          <w:rFonts w:eastAsia="Helvetica" w:cs="Arial"/>
          <w:b/>
          <w:szCs w:val="22"/>
        </w:rPr>
      </w:pPr>
    </w:p>
    <w:p w14:paraId="69CA0E94" w14:textId="77777777" w:rsidR="00A35019" w:rsidRDefault="00A35019" w:rsidP="00A35019">
      <w:pPr>
        <w:rPr>
          <w:rFonts w:eastAsia="Helvetica" w:cs="Arial"/>
          <w:szCs w:val="22"/>
        </w:rPr>
      </w:pPr>
      <w:r>
        <w:rPr>
          <w:rFonts w:eastAsia="Helvetica" w:cs="Arial"/>
          <w:szCs w:val="22"/>
        </w:rPr>
        <w:t>Materials on the CD-ROM may be networked within the school or college. Materials on the disc are ordered as follows:</w:t>
      </w:r>
    </w:p>
    <w:p w14:paraId="079E2A46" w14:textId="77777777" w:rsidR="00A35019" w:rsidRDefault="00A35019" w:rsidP="00A35019">
      <w:pPr>
        <w:pStyle w:val="Body1"/>
        <w:rPr>
          <w:rFonts w:ascii="Arial" w:eastAsia="Helvetica" w:hAnsi="Arial" w:cs="Arial"/>
          <w:b/>
          <w:sz w:val="22"/>
          <w:szCs w:val="22"/>
        </w:rPr>
      </w:pPr>
    </w:p>
    <w:p w14:paraId="59C87620" w14:textId="77777777" w:rsidR="00A35019" w:rsidRDefault="00A35019" w:rsidP="00A35019">
      <w:pPr>
        <w:pStyle w:val="Body1"/>
        <w:numPr>
          <w:ilvl w:val="0"/>
          <w:numId w:val="30"/>
        </w:numPr>
        <w:suppressAutoHyphens/>
        <w:rPr>
          <w:rFonts w:ascii="Arial" w:eastAsia="Helvetica" w:hAnsi="Arial" w:cs="Arial"/>
          <w:b/>
          <w:sz w:val="22"/>
          <w:szCs w:val="22"/>
        </w:rPr>
      </w:pPr>
      <w:r>
        <w:rPr>
          <w:rFonts w:ascii="Arial" w:eastAsia="Helvetica" w:hAnsi="Arial" w:cs="Arial"/>
          <w:b/>
          <w:sz w:val="22"/>
          <w:szCs w:val="22"/>
        </w:rPr>
        <w:t>Teachers’ Notes</w:t>
      </w:r>
    </w:p>
    <w:p w14:paraId="7A689A64" w14:textId="77777777" w:rsidR="00A35019" w:rsidRDefault="00A35019" w:rsidP="00A35019">
      <w:pPr>
        <w:pStyle w:val="Body1"/>
        <w:numPr>
          <w:ilvl w:val="0"/>
          <w:numId w:val="30"/>
        </w:numPr>
        <w:suppressAutoHyphens/>
        <w:rPr>
          <w:rFonts w:ascii="Arial" w:eastAsia="Helvetica" w:hAnsi="Arial" w:cs="Arial"/>
          <w:b/>
          <w:sz w:val="22"/>
          <w:szCs w:val="22"/>
        </w:rPr>
      </w:pPr>
      <w:r>
        <w:rPr>
          <w:rFonts w:ascii="Arial" w:eastAsia="Helvetica" w:hAnsi="Arial" w:cs="Arial"/>
          <w:b/>
          <w:sz w:val="22"/>
          <w:szCs w:val="22"/>
        </w:rPr>
        <w:t>Introductory activities:</w:t>
      </w:r>
    </w:p>
    <w:p w14:paraId="19F7D655" w14:textId="77777777" w:rsidR="00A35019" w:rsidRDefault="00A35019" w:rsidP="00A35019">
      <w:pPr>
        <w:pStyle w:val="Body1"/>
        <w:numPr>
          <w:ilvl w:val="0"/>
          <w:numId w:val="31"/>
        </w:numPr>
        <w:suppressAutoHyphens/>
        <w:rPr>
          <w:rFonts w:ascii="Arial" w:eastAsia="Helvetica" w:hAnsi="Arial" w:cs="Arial"/>
          <w:sz w:val="22"/>
          <w:szCs w:val="22"/>
        </w:rPr>
      </w:pPr>
      <w:r>
        <w:rPr>
          <w:rFonts w:ascii="Arial" w:eastAsia="Helvetica" w:hAnsi="Arial" w:cs="Arial"/>
          <w:sz w:val="22"/>
          <w:szCs w:val="22"/>
        </w:rPr>
        <w:t>INTRODUCTORY ACTIVITY SHEET 1</w:t>
      </w:r>
    </w:p>
    <w:p w14:paraId="53E632D9" w14:textId="77777777" w:rsidR="00A35019" w:rsidRDefault="00A35019" w:rsidP="00A35019">
      <w:pPr>
        <w:pStyle w:val="Body1"/>
        <w:numPr>
          <w:ilvl w:val="0"/>
          <w:numId w:val="31"/>
        </w:numPr>
        <w:suppressAutoHyphens/>
        <w:rPr>
          <w:rFonts w:ascii="Arial" w:eastAsia="Helvetica" w:hAnsi="Arial" w:cs="Arial"/>
          <w:sz w:val="22"/>
          <w:szCs w:val="22"/>
        </w:rPr>
      </w:pPr>
      <w:r>
        <w:rPr>
          <w:rFonts w:ascii="Arial" w:eastAsia="Helvetica" w:hAnsi="Arial" w:cs="Arial"/>
          <w:sz w:val="22"/>
          <w:szCs w:val="22"/>
        </w:rPr>
        <w:t>INTRODUCTORY ACTIVITY SHEET 2</w:t>
      </w:r>
    </w:p>
    <w:p w14:paraId="4139A2F9" w14:textId="77777777" w:rsidR="00A35019" w:rsidRDefault="00A35019" w:rsidP="00A35019">
      <w:pPr>
        <w:pStyle w:val="Body1"/>
        <w:numPr>
          <w:ilvl w:val="0"/>
          <w:numId w:val="32"/>
        </w:numPr>
        <w:suppressAutoHyphens/>
        <w:rPr>
          <w:rFonts w:ascii="Arial" w:eastAsia="Helvetica" w:hAnsi="Arial" w:cs="Arial"/>
          <w:b/>
          <w:sz w:val="22"/>
          <w:szCs w:val="22"/>
        </w:rPr>
      </w:pPr>
      <w:r>
        <w:rPr>
          <w:rFonts w:ascii="Arial" w:eastAsia="Helvetica" w:hAnsi="Arial" w:cs="Arial"/>
          <w:b/>
          <w:sz w:val="22"/>
          <w:szCs w:val="22"/>
        </w:rPr>
        <w:t>Setting and atmosphere:</w:t>
      </w:r>
    </w:p>
    <w:p w14:paraId="5B2DF2C3" w14:textId="77777777" w:rsidR="00A35019" w:rsidRDefault="00A35019" w:rsidP="00A35019">
      <w:pPr>
        <w:pStyle w:val="Body1"/>
        <w:numPr>
          <w:ilvl w:val="0"/>
          <w:numId w:val="33"/>
        </w:numPr>
        <w:suppressAutoHyphens/>
        <w:rPr>
          <w:rFonts w:ascii="Arial" w:eastAsia="Helvetica" w:hAnsi="Arial" w:cs="Arial"/>
          <w:sz w:val="22"/>
          <w:szCs w:val="22"/>
        </w:rPr>
      </w:pPr>
      <w:r>
        <w:rPr>
          <w:rFonts w:ascii="Arial" w:eastAsia="Helvetica" w:hAnsi="Arial" w:cs="Arial"/>
          <w:sz w:val="22"/>
          <w:szCs w:val="22"/>
        </w:rPr>
        <w:t>SETTING AND ATMOSPHERE ACTIVITY SHEET 1: Establishing the setting</w:t>
      </w:r>
    </w:p>
    <w:p w14:paraId="0CC7078C" w14:textId="3C29BC08" w:rsidR="00A35019" w:rsidRDefault="00A35019" w:rsidP="00A35019">
      <w:pPr>
        <w:pStyle w:val="Body1"/>
        <w:numPr>
          <w:ilvl w:val="0"/>
          <w:numId w:val="33"/>
        </w:numPr>
        <w:suppressAutoHyphens/>
        <w:rPr>
          <w:rFonts w:ascii="Arial" w:eastAsia="Helvetica" w:hAnsi="Arial" w:cs="Arial"/>
          <w:i/>
          <w:sz w:val="22"/>
          <w:szCs w:val="22"/>
        </w:rPr>
      </w:pPr>
      <w:r>
        <w:rPr>
          <w:rFonts w:ascii="Arial" w:eastAsia="Helvetica" w:hAnsi="Arial" w:cs="Arial"/>
          <w:sz w:val="22"/>
          <w:szCs w:val="22"/>
        </w:rPr>
        <w:t xml:space="preserve">SETTING AND ATMOSPHERE ACTIVITY SHEET 2: </w:t>
      </w:r>
      <w:r>
        <w:rPr>
          <w:rFonts w:ascii="Arial" w:eastAsia="Helvetica" w:hAnsi="Arial" w:cs="Arial"/>
          <w:i/>
          <w:sz w:val="22"/>
          <w:szCs w:val="22"/>
        </w:rPr>
        <w:t xml:space="preserve">Great Expectations - </w:t>
      </w:r>
      <w:r>
        <w:rPr>
          <w:rFonts w:ascii="Arial" w:eastAsia="Helvetica" w:hAnsi="Arial" w:cs="Arial"/>
          <w:sz w:val="22"/>
          <w:szCs w:val="22"/>
        </w:rPr>
        <w:t>sound</w:t>
      </w:r>
    </w:p>
    <w:p w14:paraId="4A793E21" w14:textId="77777777" w:rsidR="00A35019" w:rsidRDefault="00A35019" w:rsidP="00A35019">
      <w:pPr>
        <w:pStyle w:val="Body1"/>
        <w:numPr>
          <w:ilvl w:val="0"/>
          <w:numId w:val="33"/>
        </w:numPr>
        <w:suppressAutoHyphens/>
        <w:rPr>
          <w:rFonts w:ascii="Arial" w:eastAsia="Helvetica" w:hAnsi="Arial" w:cs="Arial"/>
          <w:i/>
          <w:sz w:val="22"/>
          <w:szCs w:val="22"/>
        </w:rPr>
      </w:pPr>
      <w:r>
        <w:rPr>
          <w:rFonts w:ascii="Arial" w:eastAsia="Helvetica" w:hAnsi="Arial" w:cs="Arial"/>
          <w:sz w:val="22"/>
          <w:szCs w:val="22"/>
        </w:rPr>
        <w:t xml:space="preserve">SETTING AND ATMOSPHERE ACTIVITY SHEET 3: </w:t>
      </w:r>
      <w:r>
        <w:rPr>
          <w:rFonts w:ascii="Arial" w:eastAsia="Helvetica" w:hAnsi="Arial" w:cs="Arial"/>
          <w:i/>
          <w:sz w:val="22"/>
          <w:szCs w:val="22"/>
        </w:rPr>
        <w:t xml:space="preserve">Great Expectations – </w:t>
      </w:r>
      <w:r w:rsidRPr="00650CD9">
        <w:rPr>
          <w:rFonts w:ascii="Arial" w:eastAsia="Helvetica" w:hAnsi="Arial" w:cs="Arial"/>
          <w:sz w:val="22"/>
          <w:szCs w:val="22"/>
        </w:rPr>
        <w:t>viewing activities</w:t>
      </w:r>
      <w:r>
        <w:rPr>
          <w:rFonts w:ascii="Arial" w:eastAsia="Helvetica" w:hAnsi="Arial" w:cs="Arial"/>
          <w:i/>
          <w:sz w:val="22"/>
          <w:szCs w:val="22"/>
        </w:rPr>
        <w:t xml:space="preserve"> </w:t>
      </w:r>
    </w:p>
    <w:p w14:paraId="285161A4" w14:textId="77777777" w:rsidR="00A35019" w:rsidRDefault="00A35019" w:rsidP="00A35019">
      <w:pPr>
        <w:pStyle w:val="Body1"/>
        <w:numPr>
          <w:ilvl w:val="0"/>
          <w:numId w:val="33"/>
        </w:numPr>
        <w:suppressAutoHyphens/>
        <w:rPr>
          <w:rFonts w:ascii="Arial" w:eastAsia="Helvetica" w:hAnsi="Arial" w:cs="Arial"/>
          <w:sz w:val="22"/>
          <w:szCs w:val="22"/>
        </w:rPr>
      </w:pPr>
      <w:r>
        <w:rPr>
          <w:rFonts w:ascii="Arial" w:eastAsia="Helvetica" w:hAnsi="Arial" w:cs="Arial"/>
          <w:sz w:val="22"/>
          <w:szCs w:val="22"/>
        </w:rPr>
        <w:t xml:space="preserve">SETTING AND ATMOSPHERE ACTIVITY SHEET 4: </w:t>
      </w:r>
      <w:r>
        <w:rPr>
          <w:rFonts w:ascii="Arial" w:eastAsia="Helvetica" w:hAnsi="Arial" w:cs="Arial"/>
          <w:i/>
          <w:sz w:val="22"/>
          <w:szCs w:val="22"/>
        </w:rPr>
        <w:t>Sherlock Holmes</w:t>
      </w:r>
      <w:r>
        <w:rPr>
          <w:rFonts w:ascii="Arial" w:eastAsia="Helvetica" w:hAnsi="Arial" w:cs="Arial"/>
          <w:sz w:val="22"/>
          <w:szCs w:val="22"/>
        </w:rPr>
        <w:t xml:space="preserve">: Introducing Lord Blackwood </w:t>
      </w:r>
    </w:p>
    <w:p w14:paraId="551B8866" w14:textId="77777777" w:rsidR="00A35019" w:rsidRDefault="00A35019" w:rsidP="00A35019">
      <w:pPr>
        <w:pStyle w:val="Body1"/>
        <w:numPr>
          <w:ilvl w:val="0"/>
          <w:numId w:val="32"/>
        </w:numPr>
        <w:suppressAutoHyphens/>
        <w:rPr>
          <w:rFonts w:ascii="Arial" w:eastAsia="Helvetica" w:hAnsi="Arial" w:cs="Arial"/>
          <w:b/>
          <w:sz w:val="22"/>
          <w:szCs w:val="22"/>
        </w:rPr>
      </w:pPr>
      <w:r>
        <w:rPr>
          <w:rFonts w:ascii="Arial" w:eastAsia="Helvetica" w:hAnsi="Arial" w:cs="Arial"/>
          <w:b/>
          <w:sz w:val="22"/>
          <w:szCs w:val="22"/>
        </w:rPr>
        <w:t>Character:</w:t>
      </w:r>
    </w:p>
    <w:p w14:paraId="1C4C9742" w14:textId="77777777" w:rsidR="00A35019" w:rsidRDefault="00A35019" w:rsidP="00A35019">
      <w:pPr>
        <w:pStyle w:val="Body1"/>
        <w:numPr>
          <w:ilvl w:val="0"/>
          <w:numId w:val="34"/>
        </w:numPr>
        <w:suppressAutoHyphens/>
        <w:rPr>
          <w:rFonts w:ascii="Arial" w:eastAsia="Helvetica" w:hAnsi="Arial" w:cs="Arial"/>
          <w:sz w:val="22"/>
          <w:szCs w:val="22"/>
        </w:rPr>
      </w:pPr>
      <w:r>
        <w:rPr>
          <w:rFonts w:ascii="Arial" w:eastAsia="Helvetica" w:hAnsi="Arial" w:cs="Arial"/>
          <w:sz w:val="22"/>
          <w:szCs w:val="22"/>
        </w:rPr>
        <w:t>CHARACTER ACTIVITY SHEET 1: Who’s who?</w:t>
      </w:r>
    </w:p>
    <w:p w14:paraId="41538F86" w14:textId="77777777" w:rsidR="00A35019" w:rsidRDefault="00A35019" w:rsidP="00A35019">
      <w:pPr>
        <w:pStyle w:val="Body1"/>
        <w:numPr>
          <w:ilvl w:val="0"/>
          <w:numId w:val="34"/>
        </w:numPr>
        <w:suppressAutoHyphens/>
        <w:rPr>
          <w:rFonts w:ascii="Arial" w:eastAsia="Helvetica" w:hAnsi="Arial" w:cs="Arial"/>
          <w:i/>
          <w:sz w:val="22"/>
          <w:szCs w:val="22"/>
        </w:rPr>
      </w:pPr>
      <w:r>
        <w:rPr>
          <w:rFonts w:ascii="Arial" w:eastAsia="Helvetica" w:hAnsi="Arial" w:cs="Arial"/>
          <w:sz w:val="22"/>
          <w:szCs w:val="22"/>
        </w:rPr>
        <w:t xml:space="preserve">CHARACTER ACTIVITY SHEET 2: Creating a hero – </w:t>
      </w:r>
      <w:r>
        <w:rPr>
          <w:rFonts w:ascii="Arial" w:eastAsia="Helvetica" w:hAnsi="Arial" w:cs="Arial"/>
          <w:i/>
          <w:sz w:val="22"/>
          <w:szCs w:val="22"/>
        </w:rPr>
        <w:t>Beowulf</w:t>
      </w:r>
    </w:p>
    <w:p w14:paraId="3DB5EBA2" w14:textId="77777777" w:rsidR="00A35019" w:rsidRDefault="00A35019" w:rsidP="00A35019">
      <w:pPr>
        <w:pStyle w:val="Body1"/>
        <w:numPr>
          <w:ilvl w:val="0"/>
          <w:numId w:val="34"/>
        </w:numPr>
        <w:suppressAutoHyphens/>
        <w:rPr>
          <w:rFonts w:ascii="Arial" w:eastAsia="Helvetica" w:hAnsi="Arial" w:cs="Arial"/>
          <w:i/>
          <w:sz w:val="22"/>
          <w:szCs w:val="22"/>
        </w:rPr>
      </w:pPr>
      <w:r>
        <w:rPr>
          <w:rFonts w:ascii="Arial" w:eastAsia="Helvetica" w:hAnsi="Arial" w:cs="Arial"/>
          <w:sz w:val="22"/>
          <w:szCs w:val="22"/>
        </w:rPr>
        <w:t xml:space="preserve">CHARACTER ACTIVITY SHEET 3: Character and representation - </w:t>
      </w:r>
      <w:r>
        <w:rPr>
          <w:rFonts w:ascii="Arial" w:eastAsia="Helvetica" w:hAnsi="Arial" w:cs="Arial"/>
          <w:i/>
          <w:sz w:val="22"/>
          <w:szCs w:val="22"/>
        </w:rPr>
        <w:t>Whale Rider</w:t>
      </w:r>
    </w:p>
    <w:p w14:paraId="071D8B88" w14:textId="77777777" w:rsidR="00A35019" w:rsidRDefault="00A35019" w:rsidP="00A35019">
      <w:pPr>
        <w:pStyle w:val="Body1"/>
        <w:numPr>
          <w:ilvl w:val="0"/>
          <w:numId w:val="34"/>
        </w:numPr>
        <w:suppressAutoHyphens/>
        <w:rPr>
          <w:rFonts w:ascii="Arial" w:eastAsia="Helvetica" w:hAnsi="Arial" w:cs="Arial"/>
          <w:sz w:val="22"/>
          <w:szCs w:val="22"/>
        </w:rPr>
      </w:pPr>
      <w:r>
        <w:rPr>
          <w:rFonts w:ascii="Arial" w:eastAsia="Helvetica" w:hAnsi="Arial" w:cs="Arial"/>
          <w:sz w:val="22"/>
          <w:szCs w:val="22"/>
        </w:rPr>
        <w:t xml:space="preserve">CHARACTER ACTIVITY SHEET 4: </w:t>
      </w:r>
      <w:r>
        <w:rPr>
          <w:rFonts w:ascii="Arial" w:eastAsia="Helvetica" w:hAnsi="Arial" w:cs="Arial"/>
          <w:i/>
          <w:sz w:val="22"/>
          <w:szCs w:val="22"/>
        </w:rPr>
        <w:t>Whale Rider</w:t>
      </w:r>
      <w:r>
        <w:rPr>
          <w:rFonts w:ascii="Arial" w:eastAsia="Helvetica" w:hAnsi="Arial" w:cs="Arial"/>
          <w:sz w:val="22"/>
          <w:szCs w:val="22"/>
        </w:rPr>
        <w:t xml:space="preserve"> - Paikea jumps in </w:t>
      </w:r>
    </w:p>
    <w:p w14:paraId="137EA68B" w14:textId="77777777" w:rsidR="00A35019" w:rsidRDefault="00A35019" w:rsidP="00A35019">
      <w:pPr>
        <w:pStyle w:val="Body1"/>
        <w:numPr>
          <w:ilvl w:val="0"/>
          <w:numId w:val="34"/>
        </w:numPr>
        <w:suppressAutoHyphens/>
        <w:rPr>
          <w:rFonts w:ascii="Arial" w:eastAsia="Helvetica" w:hAnsi="Arial" w:cs="Arial"/>
          <w:sz w:val="22"/>
          <w:szCs w:val="22"/>
        </w:rPr>
      </w:pPr>
      <w:r>
        <w:rPr>
          <w:rFonts w:ascii="Arial" w:eastAsia="Helvetica" w:hAnsi="Arial" w:cs="Arial"/>
          <w:sz w:val="22"/>
          <w:szCs w:val="22"/>
        </w:rPr>
        <w:t>CHARACTER ACTIVITY SHEET 5: What makes a ‘hero’?</w:t>
      </w:r>
    </w:p>
    <w:p w14:paraId="7CC7D691" w14:textId="77777777" w:rsidR="00A35019" w:rsidRDefault="00A35019" w:rsidP="00A35019">
      <w:pPr>
        <w:pStyle w:val="Body1"/>
        <w:numPr>
          <w:ilvl w:val="0"/>
          <w:numId w:val="34"/>
        </w:numPr>
        <w:suppressAutoHyphens/>
        <w:rPr>
          <w:rFonts w:ascii="Arial" w:eastAsia="Helvetica" w:hAnsi="Arial" w:cs="Arial"/>
          <w:sz w:val="22"/>
          <w:szCs w:val="22"/>
        </w:rPr>
      </w:pPr>
      <w:r>
        <w:rPr>
          <w:rFonts w:ascii="Arial" w:eastAsia="Helvetica" w:hAnsi="Arial" w:cs="Arial"/>
          <w:sz w:val="22"/>
          <w:szCs w:val="22"/>
        </w:rPr>
        <w:t xml:space="preserve">CHARACTER ACTIVITY SHEET 6: Heroes and villains - </w:t>
      </w:r>
      <w:r>
        <w:rPr>
          <w:rFonts w:ascii="Arial" w:eastAsia="Helvetica" w:hAnsi="Arial" w:cs="Arial"/>
          <w:i/>
          <w:sz w:val="22"/>
          <w:szCs w:val="22"/>
        </w:rPr>
        <w:t>Sherlock Holmes</w:t>
      </w:r>
      <w:r>
        <w:rPr>
          <w:rFonts w:ascii="Arial" w:eastAsia="Helvetica" w:hAnsi="Arial" w:cs="Arial"/>
          <w:sz w:val="22"/>
          <w:szCs w:val="22"/>
        </w:rPr>
        <w:t xml:space="preserve"> </w:t>
      </w:r>
    </w:p>
    <w:p w14:paraId="197F8219" w14:textId="77777777" w:rsidR="00A35019" w:rsidRDefault="00A35019" w:rsidP="00A35019">
      <w:pPr>
        <w:pStyle w:val="Body1"/>
        <w:numPr>
          <w:ilvl w:val="0"/>
          <w:numId w:val="35"/>
        </w:numPr>
        <w:suppressAutoHyphens/>
        <w:rPr>
          <w:rFonts w:ascii="Arial" w:eastAsia="Helvetica" w:hAnsi="Arial" w:cs="Arial"/>
          <w:b/>
          <w:sz w:val="22"/>
          <w:szCs w:val="22"/>
        </w:rPr>
      </w:pPr>
      <w:r>
        <w:rPr>
          <w:rFonts w:ascii="Arial" w:eastAsia="Helvetica" w:hAnsi="Arial" w:cs="Arial"/>
          <w:b/>
          <w:sz w:val="22"/>
          <w:szCs w:val="22"/>
        </w:rPr>
        <w:t>Plot:</w:t>
      </w:r>
    </w:p>
    <w:p w14:paraId="4BAEB1A7" w14:textId="77777777" w:rsidR="00A35019" w:rsidRDefault="00A35019" w:rsidP="00A35019">
      <w:pPr>
        <w:pStyle w:val="Body1"/>
        <w:numPr>
          <w:ilvl w:val="0"/>
          <w:numId w:val="36"/>
        </w:numPr>
        <w:suppressAutoHyphens/>
        <w:rPr>
          <w:rFonts w:ascii="Arial" w:hAnsi="Arial" w:cs="Arial"/>
          <w:i/>
          <w:sz w:val="22"/>
          <w:szCs w:val="22"/>
        </w:rPr>
      </w:pPr>
      <w:r>
        <w:rPr>
          <w:rFonts w:ascii="Arial" w:eastAsia="Helvetica" w:hAnsi="Arial" w:cs="Arial"/>
          <w:sz w:val="22"/>
          <w:szCs w:val="22"/>
        </w:rPr>
        <w:t xml:space="preserve">PLOT ACTIVITY SHEET 1: </w:t>
      </w:r>
      <w:r>
        <w:rPr>
          <w:rFonts w:ascii="Arial" w:hAnsi="Arial" w:cs="Arial"/>
          <w:sz w:val="22"/>
          <w:szCs w:val="22"/>
        </w:rPr>
        <w:t>The film’s ‘story’ –</w:t>
      </w:r>
      <w:r>
        <w:rPr>
          <w:rFonts w:ascii="Arial" w:hAnsi="Arial" w:cs="Arial"/>
          <w:i/>
          <w:sz w:val="22"/>
          <w:szCs w:val="22"/>
        </w:rPr>
        <w:t xml:space="preserve"> Thor</w:t>
      </w:r>
    </w:p>
    <w:p w14:paraId="07E232D5" w14:textId="77777777" w:rsidR="00A35019" w:rsidRDefault="00A35019" w:rsidP="00A35019">
      <w:pPr>
        <w:pStyle w:val="Body1"/>
        <w:numPr>
          <w:ilvl w:val="0"/>
          <w:numId w:val="36"/>
        </w:numPr>
        <w:suppressAutoHyphens/>
        <w:rPr>
          <w:rFonts w:ascii="Arial" w:hAnsi="Arial" w:cs="Arial"/>
          <w:sz w:val="22"/>
          <w:szCs w:val="22"/>
        </w:rPr>
      </w:pPr>
      <w:r>
        <w:rPr>
          <w:rFonts w:ascii="Arial" w:eastAsia="Helvetica" w:hAnsi="Arial" w:cs="Arial"/>
          <w:sz w:val="22"/>
          <w:szCs w:val="22"/>
        </w:rPr>
        <w:t xml:space="preserve">PLOT ACTIVITY SHEET 2: </w:t>
      </w:r>
      <w:r>
        <w:rPr>
          <w:rFonts w:ascii="Arial" w:hAnsi="Arial" w:cs="Arial"/>
          <w:i/>
          <w:sz w:val="22"/>
          <w:szCs w:val="22"/>
        </w:rPr>
        <w:t>Thor</w:t>
      </w:r>
      <w:r>
        <w:rPr>
          <w:rFonts w:ascii="Arial" w:hAnsi="Arial" w:cs="Arial"/>
          <w:sz w:val="22"/>
          <w:szCs w:val="22"/>
        </w:rPr>
        <w:t xml:space="preserve"> - plot, time and place</w:t>
      </w:r>
    </w:p>
    <w:p w14:paraId="0BC4BCB8" w14:textId="77777777" w:rsidR="00A35019" w:rsidRDefault="00A35019" w:rsidP="00A35019">
      <w:pPr>
        <w:pStyle w:val="Body1"/>
        <w:numPr>
          <w:ilvl w:val="0"/>
          <w:numId w:val="36"/>
        </w:numPr>
        <w:suppressAutoHyphens/>
        <w:rPr>
          <w:rFonts w:ascii="Arial" w:eastAsia="Helvetica" w:hAnsi="Arial" w:cs="Arial"/>
          <w:sz w:val="22"/>
          <w:szCs w:val="22"/>
        </w:rPr>
      </w:pPr>
      <w:r>
        <w:rPr>
          <w:rFonts w:ascii="Arial" w:eastAsia="Helvetica" w:hAnsi="Arial" w:cs="Arial"/>
          <w:sz w:val="22"/>
          <w:szCs w:val="22"/>
        </w:rPr>
        <w:t xml:space="preserve">PLOT ACTIVITY SHEET 3: Setting up the story: Beowulf and Hrothgar </w:t>
      </w:r>
    </w:p>
    <w:p w14:paraId="1588A02F" w14:textId="77777777" w:rsidR="00A35019" w:rsidRDefault="00A35019" w:rsidP="00A35019">
      <w:pPr>
        <w:pStyle w:val="Body1"/>
        <w:numPr>
          <w:ilvl w:val="0"/>
          <w:numId w:val="35"/>
        </w:numPr>
        <w:suppressAutoHyphens/>
        <w:rPr>
          <w:rFonts w:ascii="Arial" w:eastAsia="Helvetica" w:hAnsi="Arial" w:cs="Arial"/>
          <w:b/>
          <w:sz w:val="22"/>
          <w:szCs w:val="22"/>
        </w:rPr>
      </w:pPr>
      <w:r>
        <w:rPr>
          <w:rFonts w:ascii="Arial" w:eastAsia="Helvetica" w:hAnsi="Arial" w:cs="Arial"/>
          <w:b/>
          <w:sz w:val="22"/>
          <w:szCs w:val="22"/>
        </w:rPr>
        <w:t>Viewpoint:</w:t>
      </w:r>
    </w:p>
    <w:p w14:paraId="3575ED89" w14:textId="77777777" w:rsidR="00A35019" w:rsidRDefault="00A35019" w:rsidP="00A35019">
      <w:pPr>
        <w:pStyle w:val="Body1"/>
        <w:numPr>
          <w:ilvl w:val="0"/>
          <w:numId w:val="37"/>
        </w:numPr>
        <w:suppressAutoHyphens/>
        <w:rPr>
          <w:rFonts w:ascii="Arial" w:hAnsi="Arial" w:cs="Arial"/>
          <w:i/>
          <w:sz w:val="22"/>
          <w:szCs w:val="22"/>
        </w:rPr>
      </w:pPr>
      <w:r>
        <w:rPr>
          <w:rFonts w:ascii="Arial" w:eastAsia="Helvetica" w:hAnsi="Arial" w:cs="Arial"/>
          <w:sz w:val="22"/>
          <w:szCs w:val="22"/>
        </w:rPr>
        <w:t xml:space="preserve">VIEWPOINT ACTIVITY SHEET 1: </w:t>
      </w:r>
      <w:r>
        <w:rPr>
          <w:rFonts w:ascii="Arial" w:hAnsi="Arial" w:cs="Arial"/>
          <w:sz w:val="22"/>
          <w:szCs w:val="22"/>
        </w:rPr>
        <w:t xml:space="preserve">point of view in stories and film - </w:t>
      </w:r>
      <w:r>
        <w:rPr>
          <w:rFonts w:ascii="Arial" w:hAnsi="Arial" w:cs="Arial"/>
          <w:i/>
          <w:sz w:val="22"/>
          <w:szCs w:val="22"/>
        </w:rPr>
        <w:t>Oliver Twist</w:t>
      </w:r>
    </w:p>
    <w:p w14:paraId="08267F08" w14:textId="77777777" w:rsidR="00A35019" w:rsidRDefault="00A35019" w:rsidP="00A35019">
      <w:pPr>
        <w:pStyle w:val="Body1"/>
        <w:numPr>
          <w:ilvl w:val="0"/>
          <w:numId w:val="37"/>
        </w:numPr>
        <w:suppressAutoHyphens/>
        <w:rPr>
          <w:rFonts w:ascii="Arial" w:eastAsia="Helvetica" w:hAnsi="Arial" w:cs="Arial"/>
          <w:sz w:val="22"/>
          <w:szCs w:val="22"/>
        </w:rPr>
      </w:pPr>
      <w:r>
        <w:rPr>
          <w:rFonts w:ascii="Arial" w:eastAsia="Helvetica" w:hAnsi="Arial" w:cs="Arial"/>
          <w:sz w:val="22"/>
          <w:szCs w:val="22"/>
        </w:rPr>
        <w:t xml:space="preserve">VIEWPOINT ACTIVITY SHEET 2: </w:t>
      </w:r>
      <w:r>
        <w:rPr>
          <w:rFonts w:ascii="Arial" w:eastAsia="Helvetica" w:hAnsi="Arial" w:cs="Arial"/>
          <w:i/>
          <w:sz w:val="22"/>
          <w:szCs w:val="22"/>
        </w:rPr>
        <w:t>Oliver Twist</w:t>
      </w:r>
      <w:r>
        <w:rPr>
          <w:rFonts w:ascii="Arial" w:eastAsia="Helvetica" w:hAnsi="Arial" w:cs="Arial"/>
          <w:sz w:val="22"/>
          <w:szCs w:val="22"/>
        </w:rPr>
        <w:t xml:space="preserve"> in still, and moving, image</w:t>
      </w:r>
    </w:p>
    <w:p w14:paraId="47E41CB7" w14:textId="77777777" w:rsidR="00A35019" w:rsidRDefault="00A35019" w:rsidP="00A35019">
      <w:pPr>
        <w:pStyle w:val="Body1"/>
        <w:numPr>
          <w:ilvl w:val="0"/>
          <w:numId w:val="37"/>
        </w:numPr>
        <w:suppressAutoHyphens/>
        <w:rPr>
          <w:rFonts w:ascii="Arial" w:eastAsia="Times New Roman" w:hAnsi="Arial" w:cs="Arial"/>
          <w:i/>
          <w:color w:val="00000A"/>
          <w:sz w:val="22"/>
          <w:szCs w:val="22"/>
          <w:lang w:val="en-GB" w:bidi="en-US"/>
        </w:rPr>
      </w:pPr>
      <w:r>
        <w:rPr>
          <w:rFonts w:ascii="Arial" w:eastAsia="Helvetica" w:hAnsi="Arial" w:cs="Arial"/>
          <w:sz w:val="22"/>
          <w:szCs w:val="22"/>
        </w:rPr>
        <w:t xml:space="preserve">VIEWPOINT ACTIVITY SHEET 3: </w:t>
      </w:r>
      <w:r>
        <w:rPr>
          <w:rFonts w:ascii="Arial" w:eastAsia="Times New Roman" w:hAnsi="Arial" w:cs="Arial"/>
          <w:i/>
          <w:color w:val="00000A"/>
          <w:sz w:val="22"/>
          <w:szCs w:val="22"/>
          <w:lang w:val="en-GB" w:bidi="en-US"/>
        </w:rPr>
        <w:t>Jane Eyre</w:t>
      </w:r>
    </w:p>
    <w:p w14:paraId="152E64E9" w14:textId="77777777" w:rsidR="00A35019" w:rsidRDefault="00A35019" w:rsidP="00A35019">
      <w:pPr>
        <w:pStyle w:val="Body1"/>
        <w:numPr>
          <w:ilvl w:val="0"/>
          <w:numId w:val="37"/>
        </w:numPr>
        <w:suppressAutoHyphens/>
        <w:rPr>
          <w:rFonts w:ascii="Arial" w:eastAsia="Times New Roman" w:hAnsi="Arial" w:cs="Arial"/>
          <w:i/>
          <w:color w:val="00000A"/>
          <w:sz w:val="22"/>
          <w:szCs w:val="22"/>
          <w:lang w:val="en-GB" w:bidi="en-US"/>
        </w:rPr>
      </w:pPr>
      <w:r>
        <w:rPr>
          <w:rFonts w:ascii="Arial" w:eastAsia="Helvetica" w:hAnsi="Arial" w:cs="Arial"/>
          <w:sz w:val="22"/>
          <w:szCs w:val="22"/>
        </w:rPr>
        <w:t xml:space="preserve">VIEWPOINT ACTIVITY SHEET 4: </w:t>
      </w:r>
      <w:r>
        <w:rPr>
          <w:rFonts w:ascii="Arial" w:eastAsia="Times New Roman" w:hAnsi="Arial" w:cs="Arial"/>
          <w:i/>
          <w:color w:val="00000A"/>
          <w:sz w:val="22"/>
          <w:szCs w:val="22"/>
          <w:lang w:val="en-GB" w:bidi="en-US"/>
        </w:rPr>
        <w:t>Rabbit-Proof Fence</w:t>
      </w:r>
    </w:p>
    <w:p w14:paraId="2FE1FC9D" w14:textId="77777777" w:rsidR="00A35019" w:rsidRDefault="00A35019" w:rsidP="00A35019">
      <w:pPr>
        <w:pStyle w:val="Body1"/>
        <w:numPr>
          <w:ilvl w:val="0"/>
          <w:numId w:val="38"/>
        </w:numPr>
        <w:suppressAutoHyphens/>
        <w:rPr>
          <w:rFonts w:ascii="Arial" w:eastAsia="Helvetica" w:hAnsi="Arial" w:cs="Arial"/>
          <w:b/>
          <w:sz w:val="22"/>
          <w:szCs w:val="22"/>
        </w:rPr>
      </w:pPr>
      <w:r>
        <w:rPr>
          <w:rFonts w:ascii="Arial" w:eastAsia="Helvetica" w:hAnsi="Arial" w:cs="Arial"/>
          <w:b/>
          <w:sz w:val="22"/>
          <w:szCs w:val="22"/>
        </w:rPr>
        <w:t>Genre:</w:t>
      </w:r>
    </w:p>
    <w:p w14:paraId="0BA4CED5" w14:textId="77777777" w:rsidR="00A35019" w:rsidRDefault="00A35019" w:rsidP="00A35019">
      <w:pPr>
        <w:pStyle w:val="Body1"/>
        <w:numPr>
          <w:ilvl w:val="0"/>
          <w:numId w:val="39"/>
        </w:numPr>
        <w:suppressAutoHyphens/>
        <w:rPr>
          <w:rFonts w:ascii="Arial" w:hAnsi="Arial" w:cs="Arial"/>
          <w:sz w:val="22"/>
          <w:szCs w:val="22"/>
          <w:lang w:bidi="en-US"/>
        </w:rPr>
      </w:pPr>
      <w:r>
        <w:rPr>
          <w:rFonts w:ascii="Arial" w:eastAsia="Helvetica" w:hAnsi="Arial" w:cs="Arial"/>
          <w:sz w:val="22"/>
          <w:szCs w:val="22"/>
        </w:rPr>
        <w:t xml:space="preserve">GENRE ACTIVITY SHEET 1: </w:t>
      </w:r>
      <w:r>
        <w:rPr>
          <w:rFonts w:ascii="Arial" w:hAnsi="Arial" w:cs="Arial"/>
          <w:sz w:val="22"/>
          <w:szCs w:val="22"/>
          <w:lang w:bidi="en-US"/>
        </w:rPr>
        <w:t>What do we mean by genre?</w:t>
      </w:r>
    </w:p>
    <w:p w14:paraId="4C9F72E8" w14:textId="77777777" w:rsidR="00A35019" w:rsidRDefault="00A35019" w:rsidP="00A35019">
      <w:pPr>
        <w:pStyle w:val="Body1"/>
        <w:numPr>
          <w:ilvl w:val="0"/>
          <w:numId w:val="39"/>
        </w:numPr>
        <w:suppressAutoHyphens/>
        <w:rPr>
          <w:rFonts w:ascii="Arial" w:eastAsia="Helvetica" w:hAnsi="Arial" w:cs="Arial"/>
          <w:i/>
          <w:sz w:val="22"/>
          <w:szCs w:val="22"/>
        </w:rPr>
      </w:pPr>
      <w:r>
        <w:rPr>
          <w:rFonts w:ascii="Arial" w:eastAsia="Helvetica" w:hAnsi="Arial" w:cs="Arial"/>
          <w:sz w:val="22"/>
          <w:szCs w:val="22"/>
        </w:rPr>
        <w:t xml:space="preserve">GENRE ACTIVITY SHEET 2: </w:t>
      </w:r>
      <w:r>
        <w:rPr>
          <w:rFonts w:ascii="Arial" w:eastAsia="Helvetica" w:hAnsi="Arial" w:cs="Arial"/>
          <w:i/>
          <w:sz w:val="22"/>
          <w:szCs w:val="22"/>
        </w:rPr>
        <w:t xml:space="preserve">To Kill A Mockingbird </w:t>
      </w:r>
    </w:p>
    <w:p w14:paraId="1C080A98" w14:textId="77777777" w:rsidR="00A35019" w:rsidRDefault="00A35019" w:rsidP="00A35019">
      <w:pPr>
        <w:pStyle w:val="Body1"/>
        <w:numPr>
          <w:ilvl w:val="0"/>
          <w:numId w:val="39"/>
        </w:numPr>
        <w:suppressAutoHyphens/>
        <w:rPr>
          <w:rFonts w:ascii="Arial" w:eastAsia="Helvetica" w:hAnsi="Arial" w:cs="Arial"/>
          <w:sz w:val="22"/>
          <w:szCs w:val="22"/>
        </w:rPr>
      </w:pPr>
      <w:r>
        <w:rPr>
          <w:rFonts w:ascii="Arial" w:eastAsia="Helvetica" w:hAnsi="Arial" w:cs="Arial"/>
          <w:sz w:val="22"/>
          <w:szCs w:val="22"/>
        </w:rPr>
        <w:t xml:space="preserve">GENRE ACTIVITY SHEET 3: </w:t>
      </w:r>
      <w:r>
        <w:rPr>
          <w:rFonts w:ascii="Arial" w:eastAsia="Helvetica" w:hAnsi="Arial" w:cs="Arial"/>
          <w:i/>
          <w:sz w:val="22"/>
          <w:szCs w:val="22"/>
        </w:rPr>
        <w:t>Jurassic Park</w:t>
      </w:r>
      <w:r>
        <w:rPr>
          <w:rFonts w:ascii="Arial" w:eastAsia="Helvetica" w:hAnsi="Arial" w:cs="Arial"/>
          <w:sz w:val="22"/>
          <w:szCs w:val="22"/>
        </w:rPr>
        <w:t xml:space="preserve"> </w:t>
      </w:r>
    </w:p>
    <w:p w14:paraId="7B8B3AAA" w14:textId="77777777" w:rsidR="00A35019" w:rsidRDefault="00A35019" w:rsidP="00A35019">
      <w:pPr>
        <w:pStyle w:val="Body1"/>
        <w:numPr>
          <w:ilvl w:val="0"/>
          <w:numId w:val="40"/>
        </w:numPr>
        <w:suppressAutoHyphens/>
        <w:rPr>
          <w:rFonts w:ascii="Arial" w:eastAsia="Helvetica" w:hAnsi="Arial" w:cs="Arial"/>
          <w:b/>
          <w:sz w:val="22"/>
          <w:szCs w:val="22"/>
        </w:rPr>
      </w:pPr>
      <w:r>
        <w:rPr>
          <w:rFonts w:ascii="Arial" w:eastAsia="Helvetica" w:hAnsi="Arial" w:cs="Arial"/>
          <w:b/>
          <w:sz w:val="22"/>
          <w:szCs w:val="22"/>
        </w:rPr>
        <w:t>Supplementary resources:</w:t>
      </w:r>
    </w:p>
    <w:p w14:paraId="2756769B" w14:textId="77777777" w:rsidR="00A35019" w:rsidRDefault="00A35019" w:rsidP="00A35019">
      <w:pPr>
        <w:pStyle w:val="Body1"/>
        <w:numPr>
          <w:ilvl w:val="0"/>
          <w:numId w:val="11"/>
        </w:numPr>
        <w:suppressAutoHyphens/>
        <w:rPr>
          <w:rFonts w:ascii="Arial" w:eastAsia="Helvetica" w:hAnsi="Arial" w:cs="Arial"/>
          <w:sz w:val="22"/>
          <w:szCs w:val="22"/>
        </w:rPr>
      </w:pPr>
      <w:r>
        <w:rPr>
          <w:rFonts w:ascii="Arial" w:eastAsia="Helvetica" w:hAnsi="Arial" w:cs="Arial"/>
          <w:sz w:val="22"/>
          <w:szCs w:val="22"/>
        </w:rPr>
        <w:t>Storyboard sheet</w:t>
      </w:r>
    </w:p>
    <w:p w14:paraId="3B10F30C" w14:textId="77777777" w:rsidR="00A35019" w:rsidRDefault="00A35019" w:rsidP="00A35019">
      <w:pPr>
        <w:pStyle w:val="Body1"/>
        <w:numPr>
          <w:ilvl w:val="0"/>
          <w:numId w:val="11"/>
        </w:numPr>
        <w:suppressAutoHyphens/>
        <w:rPr>
          <w:rFonts w:ascii="Arial" w:eastAsia="Helvetica" w:hAnsi="Arial" w:cs="Arial"/>
          <w:sz w:val="22"/>
          <w:szCs w:val="22"/>
        </w:rPr>
      </w:pPr>
      <w:r>
        <w:rPr>
          <w:rFonts w:ascii="Arial" w:eastAsia="Helvetica" w:hAnsi="Arial" w:cs="Arial"/>
          <w:sz w:val="22"/>
          <w:szCs w:val="22"/>
        </w:rPr>
        <w:t>Film language glossary</w:t>
      </w:r>
    </w:p>
    <w:p w14:paraId="1448EBED" w14:textId="77777777" w:rsidR="00A35019" w:rsidRDefault="00A35019" w:rsidP="00A35019">
      <w:pPr>
        <w:pStyle w:val="Body1"/>
        <w:numPr>
          <w:ilvl w:val="0"/>
          <w:numId w:val="11"/>
        </w:numPr>
        <w:suppressAutoHyphens/>
        <w:rPr>
          <w:rFonts w:ascii="Arial" w:eastAsia="Helvetica" w:hAnsi="Arial" w:cs="Arial"/>
          <w:sz w:val="22"/>
          <w:szCs w:val="22"/>
        </w:rPr>
      </w:pPr>
      <w:r>
        <w:rPr>
          <w:rFonts w:ascii="Arial" w:eastAsia="Helvetica" w:hAnsi="Arial" w:cs="Arial"/>
          <w:sz w:val="22"/>
          <w:szCs w:val="22"/>
        </w:rPr>
        <w:t>Shot types sheet</w:t>
      </w:r>
    </w:p>
    <w:p w14:paraId="280FF740" w14:textId="77777777" w:rsidR="00C86C72" w:rsidRDefault="00C86C72" w:rsidP="00A35019">
      <w:pPr>
        <w:rPr>
          <w:rFonts w:cs="Arial"/>
          <w:szCs w:val="22"/>
        </w:rPr>
      </w:pPr>
    </w:p>
    <w:p w14:paraId="0FA707BA" w14:textId="77777777" w:rsidR="008E11D3" w:rsidRDefault="008E11D3" w:rsidP="00A35019">
      <w:pPr>
        <w:rPr>
          <w:rFonts w:cs="Arial"/>
          <w:szCs w:val="22"/>
        </w:rPr>
      </w:pPr>
    </w:p>
    <w:p w14:paraId="078D2965" w14:textId="77777777" w:rsidR="00C86C72" w:rsidRDefault="00C86C72" w:rsidP="00A35019">
      <w:pPr>
        <w:rPr>
          <w:rFonts w:cs="Arial"/>
          <w:szCs w:val="22"/>
        </w:rPr>
      </w:pPr>
    </w:p>
    <w:p w14:paraId="4D79C4AF" w14:textId="77777777" w:rsidR="00C86C72" w:rsidRDefault="00C86C72" w:rsidP="00A35019">
      <w:pPr>
        <w:rPr>
          <w:rFonts w:cs="Arial"/>
          <w:szCs w:val="22"/>
        </w:rPr>
      </w:pPr>
    </w:p>
    <w:p w14:paraId="537B41DE" w14:textId="77777777" w:rsidR="00C86C72" w:rsidRDefault="00C86C72" w:rsidP="00A35019">
      <w:pPr>
        <w:rPr>
          <w:rFonts w:cs="Arial"/>
          <w:szCs w:val="22"/>
        </w:rPr>
      </w:pPr>
    </w:p>
    <w:p w14:paraId="3A9AC8C0" w14:textId="77777777" w:rsidR="00C86C72" w:rsidRDefault="00C86C72" w:rsidP="00A35019">
      <w:pPr>
        <w:rPr>
          <w:rFonts w:cs="Arial"/>
          <w:szCs w:val="22"/>
        </w:rPr>
      </w:pPr>
    </w:p>
    <w:p w14:paraId="5F144531" w14:textId="77777777" w:rsidR="00C86C72" w:rsidRDefault="00C86C72" w:rsidP="00A35019">
      <w:pPr>
        <w:rPr>
          <w:rFonts w:cs="Arial"/>
          <w:szCs w:val="22"/>
        </w:rPr>
      </w:pPr>
    </w:p>
    <w:p w14:paraId="27AF41AB" w14:textId="77777777" w:rsidR="00C86C72" w:rsidRDefault="00C86C72" w:rsidP="00A35019">
      <w:pPr>
        <w:rPr>
          <w:rFonts w:cs="Arial"/>
          <w:szCs w:val="22"/>
        </w:rPr>
      </w:pPr>
    </w:p>
    <w:p w14:paraId="097700EF" w14:textId="77777777" w:rsidR="00C86C72" w:rsidRDefault="00C86C72" w:rsidP="00A35019">
      <w:pPr>
        <w:rPr>
          <w:rFonts w:cs="Arial"/>
          <w:szCs w:val="22"/>
        </w:rPr>
      </w:pPr>
    </w:p>
    <w:p w14:paraId="15E0150F" w14:textId="77777777" w:rsidR="008E11D3" w:rsidRDefault="008E11D3" w:rsidP="00A35019">
      <w:pPr>
        <w:rPr>
          <w:rFonts w:cs="Arial"/>
          <w:szCs w:val="22"/>
        </w:rPr>
      </w:pPr>
    </w:p>
    <w:p w14:paraId="3F9568C7" w14:textId="77777777" w:rsidR="00A35019" w:rsidRDefault="00A35019" w:rsidP="00A35019">
      <w:pPr>
        <w:rPr>
          <w:rFonts w:eastAsia="Helvetica" w:cs="Arial"/>
          <w:szCs w:val="22"/>
        </w:rPr>
      </w:pPr>
      <w:r>
        <w:rPr>
          <w:rFonts w:cs="Arial"/>
          <w:szCs w:val="22"/>
        </w:rPr>
        <w:t xml:space="preserve">APPENDIX 2: </w:t>
      </w:r>
      <w:r>
        <w:rPr>
          <w:rFonts w:eastAsia="Helvetica" w:cs="Arial"/>
          <w:szCs w:val="22"/>
        </w:rPr>
        <w:t>General questions for approaching a film sequence</w:t>
      </w:r>
    </w:p>
    <w:p w14:paraId="61E16226" w14:textId="77777777" w:rsidR="00A35019" w:rsidRDefault="00A35019" w:rsidP="00A35019">
      <w:pPr>
        <w:pStyle w:val="Body1"/>
        <w:rPr>
          <w:rFonts w:ascii="Arial" w:hAnsi="Arial" w:cs="Arial"/>
          <w:sz w:val="22"/>
          <w:szCs w:val="22"/>
        </w:rPr>
      </w:pPr>
    </w:p>
    <w:p w14:paraId="1E7F2D10" w14:textId="77777777" w:rsidR="00A35019" w:rsidRDefault="00A35019" w:rsidP="00A35019">
      <w:pPr>
        <w:pStyle w:val="Body1"/>
        <w:rPr>
          <w:rFonts w:ascii="Arial" w:eastAsia="Helvetica" w:hAnsi="Arial" w:cs="Arial"/>
          <w:b/>
          <w:sz w:val="22"/>
          <w:szCs w:val="22"/>
        </w:rPr>
      </w:pPr>
      <w:r>
        <w:rPr>
          <w:rFonts w:ascii="Arial" w:eastAsia="Helvetica" w:hAnsi="Arial" w:cs="Arial"/>
          <w:b/>
          <w:sz w:val="22"/>
          <w:szCs w:val="22"/>
        </w:rPr>
        <w:t>Production context</w:t>
      </w:r>
    </w:p>
    <w:p w14:paraId="0FF08FD0" w14:textId="77777777" w:rsidR="00A35019" w:rsidRDefault="00A35019" w:rsidP="00A35019">
      <w:pPr>
        <w:pStyle w:val="Body1"/>
        <w:rPr>
          <w:rFonts w:ascii="Arial" w:eastAsia="Helvetica" w:hAnsi="Arial" w:cs="Arial"/>
          <w:sz w:val="22"/>
          <w:szCs w:val="22"/>
        </w:rPr>
      </w:pPr>
      <w:r>
        <w:rPr>
          <w:rFonts w:ascii="Arial" w:eastAsia="Helvetica" w:hAnsi="Arial" w:cs="Arial"/>
          <w:sz w:val="22"/>
          <w:szCs w:val="22"/>
        </w:rPr>
        <w:t>Using the film’s official website as your starting point, see what details you can find about this film online.</w:t>
      </w:r>
    </w:p>
    <w:p w14:paraId="1AC9DF9A" w14:textId="77777777" w:rsidR="00A35019" w:rsidRDefault="00A35019" w:rsidP="00A35019">
      <w:pPr>
        <w:pStyle w:val="Body1"/>
        <w:rPr>
          <w:rFonts w:ascii="Arial" w:hAnsi="Arial" w:cs="Arial"/>
          <w:sz w:val="22"/>
          <w:szCs w:val="22"/>
        </w:rPr>
      </w:pPr>
    </w:p>
    <w:p w14:paraId="4D93E3E5" w14:textId="77777777" w:rsidR="00A35019" w:rsidRDefault="00A35019" w:rsidP="00A35019">
      <w:pPr>
        <w:pStyle w:val="Body1"/>
        <w:numPr>
          <w:ilvl w:val="0"/>
          <w:numId w:val="41"/>
        </w:numPr>
        <w:suppressAutoHyphens/>
        <w:rPr>
          <w:rFonts w:ascii="Arial" w:eastAsia="Helvetica" w:hAnsi="Arial" w:cs="Arial"/>
          <w:sz w:val="22"/>
          <w:szCs w:val="22"/>
        </w:rPr>
      </w:pPr>
      <w:r>
        <w:rPr>
          <w:rFonts w:ascii="Arial" w:eastAsia="Helvetica" w:hAnsi="Arial" w:cs="Arial"/>
          <w:sz w:val="22"/>
          <w:szCs w:val="22"/>
        </w:rPr>
        <w:t xml:space="preserve">When was the film made? </w:t>
      </w:r>
    </w:p>
    <w:p w14:paraId="3D9AB6F0" w14:textId="77777777" w:rsidR="00A35019" w:rsidRDefault="00A35019" w:rsidP="00A35019">
      <w:pPr>
        <w:pStyle w:val="Body1"/>
        <w:numPr>
          <w:ilvl w:val="0"/>
          <w:numId w:val="41"/>
        </w:numPr>
        <w:suppressAutoHyphens/>
        <w:rPr>
          <w:rFonts w:ascii="Arial" w:eastAsia="Helvetica" w:hAnsi="Arial" w:cs="Arial"/>
          <w:sz w:val="22"/>
          <w:szCs w:val="22"/>
        </w:rPr>
      </w:pPr>
      <w:r>
        <w:rPr>
          <w:rFonts w:ascii="Arial" w:eastAsia="Helvetica" w:hAnsi="Arial" w:cs="Arial"/>
          <w:sz w:val="22"/>
          <w:szCs w:val="22"/>
        </w:rPr>
        <w:t>Do you recognise any 'names' in the credits for directing, writing, producing or acting?</w:t>
      </w:r>
    </w:p>
    <w:p w14:paraId="7368DA7E" w14:textId="77777777" w:rsidR="00A35019" w:rsidRDefault="00A35019" w:rsidP="00A35019">
      <w:pPr>
        <w:pStyle w:val="Body1"/>
        <w:numPr>
          <w:ilvl w:val="0"/>
          <w:numId w:val="41"/>
        </w:numPr>
        <w:suppressAutoHyphens/>
        <w:rPr>
          <w:rFonts w:ascii="Arial" w:eastAsia="Helvetica" w:hAnsi="Arial" w:cs="Arial"/>
          <w:sz w:val="22"/>
          <w:szCs w:val="22"/>
        </w:rPr>
      </w:pPr>
      <w:r>
        <w:rPr>
          <w:rFonts w:ascii="Arial" w:eastAsia="Helvetica" w:hAnsi="Arial" w:cs="Arial"/>
          <w:sz w:val="22"/>
          <w:szCs w:val="22"/>
        </w:rPr>
        <w:t>What information is available on the official site, and why do you think this has been selected for this site?</w:t>
      </w:r>
    </w:p>
    <w:p w14:paraId="189314A7" w14:textId="77777777" w:rsidR="00A35019" w:rsidRDefault="00A35019" w:rsidP="00A35019">
      <w:pPr>
        <w:pStyle w:val="Body1"/>
        <w:numPr>
          <w:ilvl w:val="0"/>
          <w:numId w:val="41"/>
        </w:numPr>
        <w:suppressAutoHyphens/>
        <w:rPr>
          <w:rFonts w:ascii="Arial" w:eastAsia="Helvetica" w:hAnsi="Arial" w:cs="Arial"/>
          <w:sz w:val="22"/>
          <w:szCs w:val="22"/>
        </w:rPr>
      </w:pPr>
      <w:r>
        <w:rPr>
          <w:rFonts w:ascii="Arial" w:eastAsia="Helvetica" w:hAnsi="Arial" w:cs="Arial"/>
          <w:sz w:val="22"/>
          <w:szCs w:val="22"/>
        </w:rPr>
        <w:t>What does the marketing for the film indicate about the film’s genre and target audience? If you can find them, refer to the film’s trailer, poster, official synopsis and details from the official film website in your answer.</w:t>
      </w:r>
    </w:p>
    <w:p w14:paraId="5D8C0E54" w14:textId="77777777" w:rsidR="00A35019" w:rsidRDefault="00A35019" w:rsidP="00A35019">
      <w:pPr>
        <w:pStyle w:val="Body1"/>
        <w:rPr>
          <w:rFonts w:ascii="Arial" w:hAnsi="Arial" w:cs="Arial"/>
          <w:sz w:val="22"/>
          <w:szCs w:val="22"/>
        </w:rPr>
      </w:pPr>
    </w:p>
    <w:p w14:paraId="610E872D" w14:textId="77777777" w:rsidR="00A35019" w:rsidRDefault="00A35019" w:rsidP="00A35019">
      <w:pPr>
        <w:pStyle w:val="Body1"/>
        <w:rPr>
          <w:rFonts w:ascii="Arial" w:hAnsi="Arial" w:cs="Arial"/>
          <w:b/>
          <w:sz w:val="22"/>
          <w:szCs w:val="22"/>
        </w:rPr>
      </w:pPr>
    </w:p>
    <w:p w14:paraId="0564C150" w14:textId="77777777" w:rsidR="00A35019" w:rsidRDefault="00A35019" w:rsidP="00A35019">
      <w:pPr>
        <w:pStyle w:val="Body1"/>
        <w:rPr>
          <w:rFonts w:ascii="Arial" w:eastAsia="Helvetica" w:hAnsi="Arial" w:cs="Arial"/>
          <w:b/>
          <w:sz w:val="22"/>
          <w:szCs w:val="22"/>
        </w:rPr>
      </w:pPr>
      <w:r>
        <w:rPr>
          <w:rFonts w:ascii="Arial" w:eastAsia="Helvetica" w:hAnsi="Arial" w:cs="Arial"/>
          <w:b/>
          <w:sz w:val="22"/>
          <w:szCs w:val="22"/>
        </w:rPr>
        <w:t>What is the film about?</w:t>
      </w:r>
    </w:p>
    <w:p w14:paraId="0558C620" w14:textId="77777777" w:rsidR="00A35019" w:rsidRDefault="00A35019" w:rsidP="00A35019">
      <w:pPr>
        <w:pStyle w:val="Body1"/>
        <w:rPr>
          <w:rFonts w:ascii="Arial" w:hAnsi="Arial" w:cs="Arial"/>
          <w:b/>
          <w:sz w:val="22"/>
          <w:szCs w:val="22"/>
        </w:rPr>
      </w:pPr>
    </w:p>
    <w:p w14:paraId="39B5659C" w14:textId="77777777" w:rsidR="00A35019" w:rsidRDefault="00A35019" w:rsidP="00A35019">
      <w:pPr>
        <w:pStyle w:val="Body1"/>
        <w:numPr>
          <w:ilvl w:val="0"/>
          <w:numId w:val="42"/>
        </w:numPr>
        <w:suppressAutoHyphens/>
        <w:rPr>
          <w:rFonts w:ascii="Arial" w:eastAsia="Helvetica" w:hAnsi="Arial" w:cs="Arial"/>
          <w:sz w:val="22"/>
          <w:szCs w:val="22"/>
        </w:rPr>
      </w:pPr>
      <w:r>
        <w:rPr>
          <w:rFonts w:ascii="Arial" w:eastAsia="Helvetica" w:hAnsi="Arial" w:cs="Arial"/>
          <w:sz w:val="22"/>
          <w:szCs w:val="22"/>
        </w:rPr>
        <w:t>Describe what you think is happening in the sequence. What do you think is significant about what you can see?</w:t>
      </w:r>
    </w:p>
    <w:p w14:paraId="7F07DD0C" w14:textId="77777777" w:rsidR="00A35019" w:rsidRDefault="00A35019" w:rsidP="00A35019">
      <w:pPr>
        <w:pStyle w:val="Body1"/>
        <w:numPr>
          <w:ilvl w:val="0"/>
          <w:numId w:val="42"/>
        </w:numPr>
        <w:suppressAutoHyphens/>
        <w:rPr>
          <w:rFonts w:ascii="Arial" w:eastAsia="Helvetica" w:hAnsi="Arial" w:cs="Arial"/>
          <w:sz w:val="22"/>
          <w:szCs w:val="22"/>
        </w:rPr>
      </w:pPr>
      <w:r>
        <w:rPr>
          <w:rFonts w:ascii="Arial" w:eastAsia="Helvetica" w:hAnsi="Arial" w:cs="Arial"/>
          <w:sz w:val="22"/>
          <w:szCs w:val="22"/>
        </w:rPr>
        <w:t>Describe any characters, their relationships and their actions in the sequence.</w:t>
      </w:r>
    </w:p>
    <w:p w14:paraId="6BB80B38" w14:textId="77777777" w:rsidR="00A35019" w:rsidRDefault="00A35019" w:rsidP="00A35019">
      <w:pPr>
        <w:pStyle w:val="Body1"/>
        <w:numPr>
          <w:ilvl w:val="0"/>
          <w:numId w:val="42"/>
        </w:numPr>
        <w:suppressAutoHyphens/>
        <w:rPr>
          <w:rFonts w:ascii="Arial" w:eastAsia="Helvetica" w:hAnsi="Arial" w:cs="Arial"/>
          <w:sz w:val="22"/>
          <w:szCs w:val="22"/>
        </w:rPr>
      </w:pPr>
      <w:r>
        <w:rPr>
          <w:rFonts w:ascii="Arial" w:eastAsia="Helvetica" w:hAnsi="Arial" w:cs="Arial"/>
          <w:sz w:val="22"/>
          <w:szCs w:val="22"/>
        </w:rPr>
        <w:t>What kind of production does this seem to be (independent cinema? Hollywood blockbuster?), and what genre does this sequence seem to belong to? Explain your answer, describing any genre features you can identify in this extract.</w:t>
      </w:r>
    </w:p>
    <w:p w14:paraId="0E9358E9" w14:textId="77777777" w:rsidR="00A35019" w:rsidRDefault="00A35019" w:rsidP="00A35019">
      <w:pPr>
        <w:pStyle w:val="Body1"/>
        <w:numPr>
          <w:ilvl w:val="0"/>
          <w:numId w:val="42"/>
        </w:numPr>
        <w:suppressAutoHyphens/>
        <w:rPr>
          <w:rFonts w:ascii="Arial" w:eastAsia="Helvetica" w:hAnsi="Arial" w:cs="Arial"/>
          <w:sz w:val="22"/>
          <w:szCs w:val="22"/>
        </w:rPr>
      </w:pPr>
      <w:r>
        <w:rPr>
          <w:rFonts w:ascii="Arial" w:eastAsia="Helvetica" w:hAnsi="Arial" w:cs="Arial"/>
          <w:sz w:val="22"/>
          <w:szCs w:val="22"/>
        </w:rPr>
        <w:t>What questions would you want to ask about the rest of the film? Based on what you have seen, what predictions might you make about narrative events that have already occurred and developments following this sequence?</w:t>
      </w:r>
    </w:p>
    <w:p w14:paraId="45C695F8" w14:textId="77777777" w:rsidR="00A35019" w:rsidRDefault="00A35019" w:rsidP="00A35019">
      <w:pPr>
        <w:pStyle w:val="Body1"/>
        <w:numPr>
          <w:ilvl w:val="0"/>
          <w:numId w:val="42"/>
        </w:numPr>
        <w:suppressAutoHyphens/>
        <w:rPr>
          <w:rFonts w:ascii="Arial" w:eastAsia="Helvetica" w:hAnsi="Arial" w:cs="Arial"/>
          <w:sz w:val="22"/>
          <w:szCs w:val="22"/>
        </w:rPr>
      </w:pPr>
      <w:r>
        <w:rPr>
          <w:rFonts w:ascii="Arial" w:eastAsia="Helvetica" w:hAnsi="Arial" w:cs="Arial"/>
          <w:sz w:val="22"/>
          <w:szCs w:val="22"/>
        </w:rPr>
        <w:t xml:space="preserve">Do you think the sequence highlights any particular issues? </w:t>
      </w:r>
    </w:p>
    <w:p w14:paraId="6E743531" w14:textId="77777777" w:rsidR="00A35019" w:rsidRDefault="00A35019" w:rsidP="00A35019">
      <w:pPr>
        <w:pStyle w:val="Body1"/>
        <w:numPr>
          <w:ilvl w:val="0"/>
          <w:numId w:val="42"/>
        </w:numPr>
        <w:suppressAutoHyphens/>
        <w:rPr>
          <w:rFonts w:ascii="Arial" w:eastAsia="Helvetica" w:hAnsi="Arial" w:cs="Arial"/>
          <w:sz w:val="22"/>
          <w:szCs w:val="22"/>
        </w:rPr>
      </w:pPr>
      <w:r>
        <w:rPr>
          <w:rFonts w:ascii="Arial" w:eastAsia="Helvetica" w:hAnsi="Arial" w:cs="Arial"/>
          <w:sz w:val="22"/>
          <w:szCs w:val="22"/>
        </w:rPr>
        <w:t>From watching this sequence do you feel that the film has a 'message' for its audience – is it trying to put across particular ideas or viewpoints? Explain your answer.</w:t>
      </w:r>
    </w:p>
    <w:p w14:paraId="7B297A6E" w14:textId="77777777" w:rsidR="00A35019" w:rsidRDefault="00A35019" w:rsidP="00A35019">
      <w:pPr>
        <w:pStyle w:val="Body1"/>
        <w:rPr>
          <w:rFonts w:ascii="Arial" w:hAnsi="Arial" w:cs="Arial"/>
          <w:sz w:val="22"/>
          <w:szCs w:val="22"/>
        </w:rPr>
      </w:pPr>
    </w:p>
    <w:p w14:paraId="014AC1E1" w14:textId="77777777" w:rsidR="00A35019" w:rsidRDefault="00A35019" w:rsidP="00A35019">
      <w:pPr>
        <w:pStyle w:val="Body1"/>
        <w:rPr>
          <w:rFonts w:ascii="Arial" w:hAnsi="Arial" w:cs="Arial"/>
          <w:sz w:val="22"/>
          <w:szCs w:val="22"/>
        </w:rPr>
      </w:pPr>
    </w:p>
    <w:p w14:paraId="2BFC8837" w14:textId="77777777" w:rsidR="00A35019" w:rsidRDefault="00A35019" w:rsidP="00A35019">
      <w:pPr>
        <w:pStyle w:val="Body1"/>
        <w:rPr>
          <w:rFonts w:ascii="Arial" w:eastAsia="Helvetica" w:hAnsi="Arial" w:cs="Arial"/>
          <w:b/>
          <w:sz w:val="22"/>
          <w:szCs w:val="22"/>
        </w:rPr>
      </w:pPr>
      <w:r>
        <w:rPr>
          <w:rFonts w:ascii="Arial" w:eastAsia="Helvetica" w:hAnsi="Arial" w:cs="Arial"/>
          <w:b/>
          <w:sz w:val="22"/>
          <w:szCs w:val="22"/>
        </w:rPr>
        <w:t>How is meaning created in this sequence?</w:t>
      </w:r>
    </w:p>
    <w:p w14:paraId="120277A8" w14:textId="77777777" w:rsidR="00A35019" w:rsidRDefault="00A35019" w:rsidP="00A35019">
      <w:pPr>
        <w:pStyle w:val="Body1"/>
        <w:rPr>
          <w:rFonts w:ascii="Arial" w:eastAsia="Helvetica" w:hAnsi="Arial" w:cs="Arial"/>
          <w:sz w:val="22"/>
          <w:szCs w:val="22"/>
        </w:rPr>
      </w:pPr>
      <w:r>
        <w:rPr>
          <w:rFonts w:ascii="Arial" w:eastAsia="Helvetica" w:hAnsi="Arial" w:cs="Arial"/>
          <w:sz w:val="22"/>
          <w:szCs w:val="22"/>
        </w:rPr>
        <w:t>Refer to the key terms to guide you in answering these questions.</w:t>
      </w:r>
    </w:p>
    <w:p w14:paraId="03B52690" w14:textId="77777777" w:rsidR="00A35019" w:rsidRDefault="00A35019" w:rsidP="00A35019">
      <w:pPr>
        <w:pStyle w:val="Body1"/>
        <w:rPr>
          <w:rFonts w:ascii="Arial" w:hAnsi="Arial" w:cs="Arial"/>
          <w:sz w:val="22"/>
          <w:szCs w:val="22"/>
        </w:rPr>
      </w:pPr>
    </w:p>
    <w:p w14:paraId="579518D2" w14:textId="77777777" w:rsidR="00A35019" w:rsidRDefault="00A35019" w:rsidP="00A35019">
      <w:pPr>
        <w:pStyle w:val="Body1"/>
        <w:numPr>
          <w:ilvl w:val="0"/>
          <w:numId w:val="43"/>
        </w:numPr>
        <w:suppressAutoHyphens/>
        <w:rPr>
          <w:rFonts w:ascii="Arial" w:eastAsia="Helvetica" w:hAnsi="Arial" w:cs="Arial"/>
          <w:sz w:val="22"/>
          <w:szCs w:val="22"/>
        </w:rPr>
      </w:pPr>
      <w:r>
        <w:rPr>
          <w:rFonts w:ascii="Arial" w:eastAsia="Helvetica" w:hAnsi="Arial" w:cs="Arial"/>
          <w:sz w:val="22"/>
          <w:szCs w:val="22"/>
        </w:rPr>
        <w:t>How do setting, location, props and costume choices contribute to your interpretation of the sequence? Consider what information these convey.</w:t>
      </w:r>
    </w:p>
    <w:p w14:paraId="0DE622D2" w14:textId="77777777" w:rsidR="00A35019" w:rsidRDefault="00A35019" w:rsidP="00A35019">
      <w:pPr>
        <w:pStyle w:val="Body1"/>
        <w:numPr>
          <w:ilvl w:val="0"/>
          <w:numId w:val="43"/>
        </w:numPr>
        <w:suppressAutoHyphens/>
        <w:rPr>
          <w:rFonts w:ascii="Arial" w:eastAsia="Helvetica" w:hAnsi="Arial" w:cs="Arial"/>
          <w:sz w:val="22"/>
          <w:szCs w:val="22"/>
        </w:rPr>
      </w:pPr>
      <w:r>
        <w:rPr>
          <w:rFonts w:ascii="Arial" w:eastAsia="Helvetica" w:hAnsi="Arial" w:cs="Arial"/>
          <w:sz w:val="22"/>
          <w:szCs w:val="22"/>
        </w:rPr>
        <w:t>How does the sound shape your responses to the sequence? Comment on dialogue, tone, incidental sound and any music you notice, exploring their impact on your emotional response to the sequence.</w:t>
      </w:r>
    </w:p>
    <w:p w14:paraId="50D28B16" w14:textId="77777777" w:rsidR="00A35019" w:rsidRDefault="00A35019" w:rsidP="00A35019">
      <w:pPr>
        <w:pStyle w:val="Body1"/>
        <w:numPr>
          <w:ilvl w:val="0"/>
          <w:numId w:val="43"/>
        </w:numPr>
        <w:suppressAutoHyphens/>
        <w:rPr>
          <w:rFonts w:ascii="Arial" w:eastAsia="Helvetica" w:hAnsi="Arial" w:cs="Arial"/>
          <w:sz w:val="22"/>
          <w:szCs w:val="22"/>
        </w:rPr>
      </w:pPr>
      <w:r>
        <w:rPr>
          <w:rFonts w:ascii="Arial" w:eastAsia="Helvetica" w:hAnsi="Arial" w:cs="Arial"/>
          <w:sz w:val="22"/>
          <w:szCs w:val="22"/>
        </w:rPr>
        <w:t>How do lighting and colour affect tone and atmosphere? Explore lighting choices, including noticeable use of light and shadow, as well as considering choice of colour.</w:t>
      </w:r>
    </w:p>
    <w:p w14:paraId="382E98B2" w14:textId="77777777" w:rsidR="00A35019" w:rsidRDefault="00A35019" w:rsidP="00A35019">
      <w:pPr>
        <w:pStyle w:val="Body1"/>
        <w:numPr>
          <w:ilvl w:val="0"/>
          <w:numId w:val="43"/>
        </w:numPr>
        <w:suppressAutoHyphens/>
        <w:rPr>
          <w:rFonts w:ascii="Arial" w:eastAsia="Helvetica" w:hAnsi="Arial" w:cs="Arial"/>
          <w:sz w:val="22"/>
          <w:szCs w:val="22"/>
        </w:rPr>
      </w:pPr>
      <w:r>
        <w:rPr>
          <w:rFonts w:ascii="Arial" w:eastAsia="Helvetica" w:hAnsi="Arial" w:cs="Arial"/>
          <w:sz w:val="22"/>
          <w:szCs w:val="22"/>
        </w:rPr>
        <w:t xml:space="preserve">How does camera technique contribute to the creation of meaning in this sequence? Consider the effects of camera position and angle, choosing two example shots to describe in detail. What are we shown (and not shown) and what is the intended effect? </w:t>
      </w:r>
    </w:p>
    <w:p w14:paraId="6EA4A600" w14:textId="77777777" w:rsidR="00A35019" w:rsidRDefault="00A35019" w:rsidP="00A35019">
      <w:pPr>
        <w:pStyle w:val="Body1"/>
        <w:numPr>
          <w:ilvl w:val="0"/>
          <w:numId w:val="43"/>
        </w:numPr>
        <w:suppressAutoHyphens/>
        <w:rPr>
          <w:rFonts w:ascii="Arial" w:eastAsia="Helvetica" w:hAnsi="Arial" w:cs="Arial"/>
          <w:sz w:val="22"/>
          <w:szCs w:val="22"/>
        </w:rPr>
      </w:pPr>
      <w:r>
        <w:rPr>
          <w:rFonts w:ascii="Arial" w:eastAsia="Helvetica" w:hAnsi="Arial" w:cs="Arial"/>
          <w:sz w:val="22"/>
          <w:szCs w:val="22"/>
        </w:rPr>
        <w:t xml:space="preserve">Consider the ways in which the editing affects our interpretation of what we see in this sequence. How important are pace and continuity in shaping your response to what you see? </w:t>
      </w:r>
    </w:p>
    <w:p w14:paraId="3D8136D3" w14:textId="77777777" w:rsidR="00A35019" w:rsidRDefault="00A35019" w:rsidP="00A35019">
      <w:pPr>
        <w:pStyle w:val="Body1"/>
        <w:rPr>
          <w:rFonts w:ascii="Arial" w:hAnsi="Arial" w:cs="Arial"/>
          <w:sz w:val="22"/>
          <w:szCs w:val="22"/>
        </w:rPr>
      </w:pPr>
    </w:p>
    <w:p w14:paraId="3C213957" w14:textId="77777777" w:rsidR="0025747D" w:rsidRDefault="0025747D" w:rsidP="00A35019">
      <w:pPr>
        <w:pStyle w:val="Body1"/>
        <w:rPr>
          <w:rFonts w:ascii="Arial" w:hAnsi="Arial" w:cs="Arial"/>
          <w:sz w:val="22"/>
          <w:szCs w:val="22"/>
        </w:rPr>
      </w:pPr>
      <w:bookmarkStart w:id="0" w:name="_GoBack"/>
      <w:bookmarkEnd w:id="0"/>
    </w:p>
    <w:p w14:paraId="21211AFD" w14:textId="77777777" w:rsidR="00A35019" w:rsidRDefault="00A35019" w:rsidP="00A35019">
      <w:pPr>
        <w:pStyle w:val="Body1"/>
        <w:rPr>
          <w:rFonts w:ascii="Arial" w:eastAsia="Helvetica" w:hAnsi="Arial" w:cs="Arial"/>
          <w:b/>
          <w:sz w:val="22"/>
          <w:szCs w:val="22"/>
        </w:rPr>
      </w:pPr>
      <w:r>
        <w:rPr>
          <w:rFonts w:ascii="Arial" w:eastAsia="Helvetica" w:hAnsi="Arial" w:cs="Arial"/>
          <w:b/>
          <w:sz w:val="22"/>
          <w:szCs w:val="22"/>
        </w:rPr>
        <w:t>Why would you watch it?</w:t>
      </w:r>
    </w:p>
    <w:p w14:paraId="0E1529B0" w14:textId="77777777" w:rsidR="00A35019" w:rsidRDefault="00A35019" w:rsidP="00A35019">
      <w:pPr>
        <w:pStyle w:val="Body1"/>
        <w:rPr>
          <w:rFonts w:ascii="Arial" w:hAnsi="Arial" w:cs="Arial"/>
          <w:b/>
          <w:sz w:val="22"/>
          <w:szCs w:val="22"/>
        </w:rPr>
      </w:pPr>
    </w:p>
    <w:p w14:paraId="5CED0D3E" w14:textId="77777777" w:rsidR="00A35019" w:rsidRDefault="00A35019" w:rsidP="00A35019">
      <w:pPr>
        <w:pStyle w:val="Body1"/>
        <w:numPr>
          <w:ilvl w:val="0"/>
          <w:numId w:val="44"/>
        </w:numPr>
        <w:suppressAutoHyphens/>
        <w:rPr>
          <w:rFonts w:ascii="Arial" w:eastAsia="Helvetica" w:hAnsi="Arial" w:cs="Arial"/>
          <w:sz w:val="22"/>
          <w:szCs w:val="22"/>
        </w:rPr>
      </w:pPr>
      <w:r>
        <w:rPr>
          <w:rFonts w:ascii="Arial" w:eastAsia="Helvetica" w:hAnsi="Arial" w:cs="Arial"/>
          <w:sz w:val="22"/>
          <w:szCs w:val="22"/>
        </w:rPr>
        <w:t>Does this sequence engage you, move you or connect with you in any way? Why?</w:t>
      </w:r>
    </w:p>
    <w:p w14:paraId="0D21E83B" w14:textId="77777777" w:rsidR="00A35019" w:rsidRDefault="00A35019" w:rsidP="00A35019">
      <w:pPr>
        <w:pStyle w:val="Body1"/>
        <w:numPr>
          <w:ilvl w:val="0"/>
          <w:numId w:val="44"/>
        </w:numPr>
        <w:suppressAutoHyphens/>
        <w:rPr>
          <w:rFonts w:ascii="Arial" w:eastAsia="Helvetica" w:hAnsi="Arial" w:cs="Arial"/>
          <w:sz w:val="22"/>
          <w:szCs w:val="22"/>
        </w:rPr>
      </w:pPr>
      <w:r>
        <w:rPr>
          <w:rFonts w:ascii="Arial" w:eastAsia="Helvetica" w:hAnsi="Arial" w:cs="Arial"/>
          <w:sz w:val="22"/>
          <w:szCs w:val="22"/>
        </w:rPr>
        <w:t>Would you go and see this film? Why? What sort of audience do you think this film might have attracted at the cinema?</w:t>
      </w:r>
    </w:p>
    <w:p w14:paraId="68D6D7B4" w14:textId="77777777" w:rsidR="00A35019" w:rsidRDefault="00A35019" w:rsidP="00A35019">
      <w:pPr>
        <w:pStyle w:val="Body1"/>
        <w:numPr>
          <w:ilvl w:val="0"/>
          <w:numId w:val="44"/>
        </w:numPr>
        <w:suppressAutoHyphens/>
        <w:rPr>
          <w:rFonts w:ascii="Arial" w:eastAsia="Helvetica" w:hAnsi="Arial" w:cs="Arial"/>
          <w:sz w:val="22"/>
          <w:szCs w:val="22"/>
        </w:rPr>
      </w:pPr>
      <w:r>
        <w:rPr>
          <w:rFonts w:ascii="Arial" w:eastAsia="Helvetica" w:hAnsi="Arial" w:cs="Arial"/>
          <w:sz w:val="22"/>
          <w:szCs w:val="22"/>
        </w:rPr>
        <w:t>Whose point-of-view do we get in the sequence and why might this be important?</w:t>
      </w:r>
    </w:p>
    <w:p w14:paraId="151DFE0B" w14:textId="77777777" w:rsidR="00A35019" w:rsidRDefault="00A35019" w:rsidP="00A35019">
      <w:pPr>
        <w:pStyle w:val="Body1"/>
        <w:numPr>
          <w:ilvl w:val="0"/>
          <w:numId w:val="44"/>
        </w:numPr>
        <w:suppressAutoHyphens/>
        <w:rPr>
          <w:rFonts w:ascii="Arial" w:eastAsia="Helvetica" w:hAnsi="Arial" w:cs="Arial"/>
          <w:sz w:val="22"/>
          <w:szCs w:val="22"/>
        </w:rPr>
      </w:pPr>
      <w:r>
        <w:rPr>
          <w:rFonts w:ascii="Arial" w:eastAsia="Helvetica" w:hAnsi="Arial" w:cs="Arial"/>
          <w:sz w:val="22"/>
          <w:szCs w:val="22"/>
        </w:rPr>
        <w:t>Why do you think the director chose to film the sequence in this way? How else could he have directed it?</w:t>
      </w:r>
    </w:p>
    <w:p w14:paraId="3AA7A3D1" w14:textId="77777777" w:rsidR="00A35019" w:rsidRDefault="00A35019" w:rsidP="00A35019">
      <w:pPr>
        <w:pStyle w:val="Body1"/>
        <w:numPr>
          <w:ilvl w:val="0"/>
          <w:numId w:val="44"/>
        </w:numPr>
        <w:suppressAutoHyphens/>
        <w:rPr>
          <w:rFonts w:ascii="Arial" w:eastAsia="Helvetica" w:hAnsi="Arial" w:cs="Arial"/>
          <w:sz w:val="22"/>
          <w:szCs w:val="22"/>
        </w:rPr>
      </w:pPr>
      <w:r>
        <w:rPr>
          <w:rFonts w:ascii="Arial" w:eastAsia="Helvetica" w:hAnsi="Arial" w:cs="Arial"/>
          <w:sz w:val="22"/>
          <w:szCs w:val="22"/>
        </w:rPr>
        <w:t>Why do you think this sequence has been chosen for analysis of the different ways in which film can create meaning?</w:t>
      </w:r>
    </w:p>
    <w:p w14:paraId="4C446F21" w14:textId="77777777" w:rsidR="00A35019" w:rsidRDefault="00A35019" w:rsidP="00A35019">
      <w:pPr>
        <w:rPr>
          <w:rFonts w:cs="Arial"/>
          <w:szCs w:val="22"/>
        </w:rPr>
      </w:pPr>
    </w:p>
    <w:p w14:paraId="75024445" w14:textId="77777777" w:rsidR="00FC1484" w:rsidRPr="00833937" w:rsidRDefault="00FC1484" w:rsidP="00862615">
      <w:pPr>
        <w:pStyle w:val="Body1"/>
        <w:jc w:val="center"/>
      </w:pPr>
    </w:p>
    <w:sectPr w:rsidR="00FC1484" w:rsidRPr="00833937" w:rsidSect="00374423">
      <w:headerReference w:type="default" r:id="rId11"/>
      <w:footerReference w:type="default" r:id="rId12"/>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853D99" w:rsidRDefault="00853D99" w:rsidP="00BA0388">
      <w:r>
        <w:separator/>
      </w:r>
    </w:p>
  </w:endnote>
  <w:endnote w:type="continuationSeparator" w:id="0">
    <w:p w14:paraId="7AFB2EDE" w14:textId="77777777" w:rsidR="00853D99" w:rsidRDefault="00853D99"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font41">
    <w:charset w:val="00"/>
    <w:family w:val="auto"/>
    <w:pitch w:val="variable"/>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853D99" w:rsidRDefault="00853D99" w:rsidP="004213A1">
    <w:pPr>
      <w:pStyle w:val="Footer"/>
      <w:jc w:val="right"/>
    </w:pPr>
    <w:r>
      <w:rPr>
        <w:noProof/>
        <w:lang w:eastAsia="en-US"/>
      </w:rPr>
      <w:drawing>
        <wp:anchor distT="0" distB="0" distL="114300" distR="114300" simplePos="0" relativeHeight="251662336" behindDoc="0" locked="0" layoutInCell="1" allowOverlap="1" wp14:anchorId="28E54EBA" wp14:editId="0A1B0E60">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853D99" w:rsidRDefault="00853D99" w:rsidP="00BA0388">
      <w:r>
        <w:separator/>
      </w:r>
    </w:p>
  </w:footnote>
  <w:footnote w:type="continuationSeparator" w:id="0">
    <w:p w14:paraId="1869D912" w14:textId="77777777" w:rsidR="00853D99" w:rsidRDefault="00853D99"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853D99" w:rsidRDefault="00853D99"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25747D">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
    <w:nsid w:val="00000002"/>
    <w:multiLevelType w:val="multilevel"/>
    <w:tmpl w:val="00000002"/>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
    <w:nsid w:val="00000003"/>
    <w:multiLevelType w:val="multilevel"/>
    <w:tmpl w:val="00000003"/>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3">
    <w:nsid w:val="00000004"/>
    <w:multiLevelType w:val="multilevel"/>
    <w:tmpl w:val="00000004"/>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4">
    <w:nsid w:val="00000005"/>
    <w:multiLevelType w:val="multilevel"/>
    <w:tmpl w:val="00000005"/>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0">
    <w:nsid w:val="0000000B"/>
    <w:multiLevelType w:val="multilevel"/>
    <w:tmpl w:val="0000000B"/>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3">
    <w:nsid w:val="0000000E"/>
    <w:multiLevelType w:val="multilevel"/>
    <w:tmpl w:val="0000000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4">
    <w:nsid w:val="0000000F"/>
    <w:multiLevelType w:val="multilevel"/>
    <w:tmpl w:val="0000000F"/>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6">
    <w:nsid w:val="00000011"/>
    <w:multiLevelType w:val="multilevel"/>
    <w:tmpl w:val="0000001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7">
    <w:nsid w:val="00000012"/>
    <w:multiLevelType w:val="multilevel"/>
    <w:tmpl w:val="0000001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8">
    <w:nsid w:val="00000013"/>
    <w:multiLevelType w:val="multilevel"/>
    <w:tmpl w:val="000000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9">
    <w:nsid w:val="00000014"/>
    <w:multiLevelType w:val="multilevel"/>
    <w:tmpl w:val="0000001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1">
    <w:nsid w:val="00000016"/>
    <w:multiLevelType w:val="multilevel"/>
    <w:tmpl w:val="00000016"/>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3">
    <w:nsid w:val="00000018"/>
    <w:multiLevelType w:val="multilevel"/>
    <w:tmpl w:val="0000001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4">
    <w:nsid w:val="00000019"/>
    <w:multiLevelType w:val="multilevel"/>
    <w:tmpl w:val="0000001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5">
    <w:nsid w:val="0000001A"/>
    <w:multiLevelType w:val="multilevel"/>
    <w:tmpl w:val="0000001A"/>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6">
    <w:nsid w:val="0000001B"/>
    <w:multiLevelType w:val="multilevel"/>
    <w:tmpl w:val="0000001B"/>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7">
    <w:nsid w:val="0000001C"/>
    <w:multiLevelType w:val="multilevel"/>
    <w:tmpl w:val="0000001C"/>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8">
    <w:nsid w:val="0000001D"/>
    <w:multiLevelType w:val="multilevel"/>
    <w:tmpl w:val="0000001D"/>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9">
    <w:nsid w:val="0000001E"/>
    <w:multiLevelType w:val="multilevel"/>
    <w:tmpl w:val="0000001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30">
    <w:nsid w:val="0000001F"/>
    <w:multiLevelType w:val="multilevel"/>
    <w:tmpl w:val="0000001F"/>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1">
    <w:nsid w:val="00000020"/>
    <w:multiLevelType w:val="multilevel"/>
    <w:tmpl w:val="0000002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32">
    <w:nsid w:val="00000021"/>
    <w:multiLevelType w:val="multilevel"/>
    <w:tmpl w:val="00000021"/>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3">
    <w:nsid w:val="00000022"/>
    <w:multiLevelType w:val="multilevel"/>
    <w:tmpl w:val="00000022"/>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4">
    <w:nsid w:val="00000023"/>
    <w:multiLevelType w:val="multilevel"/>
    <w:tmpl w:val="0000002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5">
    <w:nsid w:val="00000024"/>
    <w:multiLevelType w:val="multilevel"/>
    <w:tmpl w:val="00000024"/>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6">
    <w:nsid w:val="00000025"/>
    <w:multiLevelType w:val="multilevel"/>
    <w:tmpl w:val="00000025"/>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8">
    <w:nsid w:val="00000027"/>
    <w:multiLevelType w:val="multilevel"/>
    <w:tmpl w:val="00000027"/>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9">
    <w:nsid w:val="00000028"/>
    <w:multiLevelType w:val="multilevel"/>
    <w:tmpl w:val="0000002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40">
    <w:nsid w:val="00000029"/>
    <w:multiLevelType w:val="multilevel"/>
    <w:tmpl w:val="0000002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1">
    <w:nsid w:val="0000002A"/>
    <w:multiLevelType w:val="multilevel"/>
    <w:tmpl w:val="0000002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2">
    <w:nsid w:val="0000002B"/>
    <w:multiLevelType w:val="multilevel"/>
    <w:tmpl w:val="0000002B"/>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3">
    <w:nsid w:val="0000002C"/>
    <w:multiLevelType w:val="multilevel"/>
    <w:tmpl w:val="0000002C"/>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4">
    <w:nsid w:val="0000002D"/>
    <w:multiLevelType w:val="multilevel"/>
    <w:tmpl w:val="0000002D"/>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45">
    <w:nsid w:val="4CD728C0"/>
    <w:multiLevelType w:val="hybridMultilevel"/>
    <w:tmpl w:val="F494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2254B"/>
    <w:rsid w:val="00062DB9"/>
    <w:rsid w:val="00094640"/>
    <w:rsid w:val="000946D2"/>
    <w:rsid w:val="00095546"/>
    <w:rsid w:val="00097E0F"/>
    <w:rsid w:val="000C4755"/>
    <w:rsid w:val="000C4B47"/>
    <w:rsid w:val="000E4EE4"/>
    <w:rsid w:val="00113A1F"/>
    <w:rsid w:val="00141335"/>
    <w:rsid w:val="0015189D"/>
    <w:rsid w:val="00154414"/>
    <w:rsid w:val="001659AE"/>
    <w:rsid w:val="001B332A"/>
    <w:rsid w:val="001D5E22"/>
    <w:rsid w:val="001F0508"/>
    <w:rsid w:val="00206E32"/>
    <w:rsid w:val="0025747D"/>
    <w:rsid w:val="00273F27"/>
    <w:rsid w:val="00276F30"/>
    <w:rsid w:val="002818CF"/>
    <w:rsid w:val="0029389A"/>
    <w:rsid w:val="002A3A68"/>
    <w:rsid w:val="002A3DBF"/>
    <w:rsid w:val="002C65F0"/>
    <w:rsid w:val="00316DA4"/>
    <w:rsid w:val="00336C93"/>
    <w:rsid w:val="00374423"/>
    <w:rsid w:val="003B1654"/>
    <w:rsid w:val="003E7570"/>
    <w:rsid w:val="003F789B"/>
    <w:rsid w:val="00411E3C"/>
    <w:rsid w:val="004213A1"/>
    <w:rsid w:val="00426DA1"/>
    <w:rsid w:val="00431E91"/>
    <w:rsid w:val="004331FE"/>
    <w:rsid w:val="0043480B"/>
    <w:rsid w:val="004944C1"/>
    <w:rsid w:val="004C4C97"/>
    <w:rsid w:val="004D3B00"/>
    <w:rsid w:val="00501E48"/>
    <w:rsid w:val="005411B6"/>
    <w:rsid w:val="00595D8D"/>
    <w:rsid w:val="00597E27"/>
    <w:rsid w:val="005D08B5"/>
    <w:rsid w:val="005F3E77"/>
    <w:rsid w:val="0063045D"/>
    <w:rsid w:val="0065231C"/>
    <w:rsid w:val="00685480"/>
    <w:rsid w:val="006E1001"/>
    <w:rsid w:val="0071433C"/>
    <w:rsid w:val="007A537E"/>
    <w:rsid w:val="008154A3"/>
    <w:rsid w:val="00833937"/>
    <w:rsid w:val="00853D99"/>
    <w:rsid w:val="00862615"/>
    <w:rsid w:val="00867C7E"/>
    <w:rsid w:val="008840F2"/>
    <w:rsid w:val="008C288D"/>
    <w:rsid w:val="008E11D3"/>
    <w:rsid w:val="008E380B"/>
    <w:rsid w:val="008F1550"/>
    <w:rsid w:val="00905214"/>
    <w:rsid w:val="009424E7"/>
    <w:rsid w:val="00953191"/>
    <w:rsid w:val="00975587"/>
    <w:rsid w:val="009C21B0"/>
    <w:rsid w:val="00A07FC0"/>
    <w:rsid w:val="00A35019"/>
    <w:rsid w:val="00A43A89"/>
    <w:rsid w:val="00A45425"/>
    <w:rsid w:val="00A61564"/>
    <w:rsid w:val="00A66A57"/>
    <w:rsid w:val="00AA5C97"/>
    <w:rsid w:val="00AE241B"/>
    <w:rsid w:val="00AE5901"/>
    <w:rsid w:val="00B000D0"/>
    <w:rsid w:val="00B06823"/>
    <w:rsid w:val="00B4545D"/>
    <w:rsid w:val="00B61109"/>
    <w:rsid w:val="00BA0388"/>
    <w:rsid w:val="00BD16F5"/>
    <w:rsid w:val="00C2456D"/>
    <w:rsid w:val="00C2626C"/>
    <w:rsid w:val="00C4352E"/>
    <w:rsid w:val="00C546CA"/>
    <w:rsid w:val="00C80F04"/>
    <w:rsid w:val="00C8439C"/>
    <w:rsid w:val="00C86C72"/>
    <w:rsid w:val="00C924B6"/>
    <w:rsid w:val="00CE1DB4"/>
    <w:rsid w:val="00CF6D43"/>
    <w:rsid w:val="00D90A1E"/>
    <w:rsid w:val="00DA6AC2"/>
    <w:rsid w:val="00DE46B9"/>
    <w:rsid w:val="00DE6BE2"/>
    <w:rsid w:val="00E3578A"/>
    <w:rsid w:val="00ED7235"/>
    <w:rsid w:val="00F12056"/>
    <w:rsid w:val="00F35650"/>
    <w:rsid w:val="00F45C26"/>
    <w:rsid w:val="00F6346F"/>
    <w:rsid w:val="00FC1484"/>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 w:type="character" w:styleId="Emphasis">
    <w:name w:val="Emphasis"/>
    <w:uiPriority w:val="20"/>
    <w:qFormat/>
    <w:rsid w:val="0086261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 w:type="character" w:styleId="Emphasis">
    <w:name w:val="Emphasis"/>
    <w:uiPriority w:val="20"/>
    <w:qFormat/>
    <w:rsid w:val="008626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filmeducation.org/thinkingfilm" TargetMode="External"/><Relationship Id="rId10" Type="http://schemas.openxmlformats.org/officeDocument/2006/relationships/hyperlink" Target="http://www.filmeducation.org/tho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31784-D028-E146-8E14-59694EADF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1956</Words>
  <Characters>11151</Characters>
  <Application>Microsoft Macintosh Word</Application>
  <DocSecurity>0</DocSecurity>
  <Lines>92</Lines>
  <Paragraphs>26</Paragraphs>
  <ScaleCrop>false</ScaleCrop>
  <Company>Film Education</Company>
  <LinksUpToDate>false</LinksUpToDate>
  <CharactersWithSpaces>13081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14</cp:revision>
  <cp:lastPrinted>2012-05-01T12:32:00Z</cp:lastPrinted>
  <dcterms:created xsi:type="dcterms:W3CDTF">2012-05-02T10:51:00Z</dcterms:created>
  <dcterms:modified xsi:type="dcterms:W3CDTF">2012-05-03T10:57:00Z</dcterms:modified>
</cp:coreProperties>
</file>